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F3C86" w:rsidRPr="001F3C86" w:rsidRDefault="001F3C86" w:rsidP="001F3C86">
      <w:pPr>
        <w:ind w:left="6372" w:firstLine="3834"/>
        <w:rPr>
          <w:bCs/>
          <w:color w:val="000000"/>
          <w:sz w:val="28"/>
          <w:szCs w:val="28"/>
          <w:lang w:val="uk-UA"/>
        </w:rPr>
      </w:pPr>
      <w:r w:rsidRPr="001F3C86">
        <w:rPr>
          <w:bCs/>
          <w:color w:val="000000"/>
          <w:sz w:val="28"/>
          <w:szCs w:val="28"/>
          <w:lang w:val="uk-UA"/>
        </w:rPr>
        <w:t>Додаток 1</w:t>
      </w:r>
    </w:p>
    <w:p w:rsidR="001F3C86" w:rsidRPr="001F3C86" w:rsidRDefault="001F3C86" w:rsidP="001F3C86">
      <w:pPr>
        <w:ind w:left="6372" w:firstLine="3834"/>
        <w:rPr>
          <w:bCs/>
          <w:color w:val="000000"/>
          <w:sz w:val="28"/>
          <w:szCs w:val="28"/>
          <w:lang w:val="uk-UA"/>
        </w:rPr>
      </w:pPr>
      <w:r w:rsidRPr="001F3C86">
        <w:rPr>
          <w:bCs/>
          <w:color w:val="000000"/>
          <w:sz w:val="28"/>
          <w:szCs w:val="28"/>
          <w:lang w:val="uk-UA"/>
        </w:rPr>
        <w:t xml:space="preserve">до розпорядження </w:t>
      </w:r>
      <w:r>
        <w:rPr>
          <w:bCs/>
          <w:color w:val="000000"/>
          <w:sz w:val="28"/>
          <w:szCs w:val="28"/>
          <w:lang w:val="uk-UA"/>
        </w:rPr>
        <w:t>начальника</w:t>
      </w:r>
    </w:p>
    <w:p w:rsidR="001F3C86" w:rsidRPr="001F3C86" w:rsidRDefault="001F3C86" w:rsidP="001F3C86">
      <w:pPr>
        <w:ind w:left="6372" w:firstLine="3834"/>
        <w:rPr>
          <w:bCs/>
          <w:color w:val="000000"/>
          <w:sz w:val="28"/>
          <w:szCs w:val="28"/>
          <w:lang w:val="uk-UA"/>
        </w:rPr>
      </w:pPr>
      <w:r w:rsidRPr="001F3C86">
        <w:rPr>
          <w:bCs/>
          <w:color w:val="000000"/>
          <w:sz w:val="28"/>
          <w:szCs w:val="28"/>
          <w:lang w:val="uk-UA"/>
        </w:rPr>
        <w:t xml:space="preserve">обласної </w:t>
      </w:r>
      <w:r>
        <w:rPr>
          <w:bCs/>
          <w:color w:val="000000"/>
          <w:sz w:val="28"/>
          <w:szCs w:val="28"/>
          <w:lang w:val="uk-UA"/>
        </w:rPr>
        <w:t>військової</w:t>
      </w:r>
      <w:r w:rsidRPr="001F3C86">
        <w:rPr>
          <w:bCs/>
          <w:color w:val="000000"/>
          <w:sz w:val="28"/>
          <w:szCs w:val="28"/>
          <w:lang w:val="uk-UA"/>
        </w:rPr>
        <w:t xml:space="preserve"> адміністрації </w:t>
      </w:r>
    </w:p>
    <w:p w:rsidR="001F3C86" w:rsidRDefault="001F3C86" w:rsidP="001F3C86">
      <w:pPr>
        <w:ind w:left="6372" w:firstLine="3834"/>
        <w:rPr>
          <w:bCs/>
          <w:color w:val="000000"/>
          <w:sz w:val="28"/>
          <w:szCs w:val="28"/>
          <w:lang w:val="uk-UA"/>
        </w:rPr>
      </w:pPr>
      <w:r w:rsidRPr="001F3C86">
        <w:rPr>
          <w:bCs/>
          <w:color w:val="000000"/>
          <w:sz w:val="28"/>
          <w:szCs w:val="28"/>
          <w:lang w:val="uk-UA"/>
        </w:rPr>
        <w:t>від____________ №___________</w:t>
      </w:r>
    </w:p>
    <w:p w:rsidR="001F3C86" w:rsidRDefault="001F3C86" w:rsidP="001F3C86">
      <w:pPr>
        <w:rPr>
          <w:bCs/>
          <w:color w:val="000000"/>
          <w:sz w:val="28"/>
          <w:szCs w:val="28"/>
          <w:lang w:val="uk-UA"/>
        </w:rPr>
      </w:pPr>
    </w:p>
    <w:p w:rsidR="001F3C86" w:rsidRDefault="001F3C86" w:rsidP="00166C3B">
      <w:pPr>
        <w:ind w:left="6372" w:firstLine="708"/>
        <w:jc w:val="right"/>
        <w:rPr>
          <w:bCs/>
          <w:color w:val="000000"/>
          <w:sz w:val="28"/>
          <w:szCs w:val="28"/>
          <w:lang w:val="uk-UA"/>
        </w:rPr>
      </w:pPr>
    </w:p>
    <w:p w:rsidR="00144003" w:rsidRDefault="00144003" w:rsidP="00166C3B">
      <w:pPr>
        <w:ind w:left="6372" w:firstLine="708"/>
        <w:jc w:val="right"/>
        <w:rPr>
          <w:color w:val="000000"/>
          <w:sz w:val="28"/>
          <w:szCs w:val="28"/>
          <w:lang w:val="uk-UA"/>
        </w:rPr>
      </w:pPr>
      <w:r w:rsidRPr="009D3034">
        <w:rPr>
          <w:bCs/>
          <w:color w:val="000000"/>
          <w:sz w:val="28"/>
          <w:szCs w:val="28"/>
          <w:lang w:val="uk-UA"/>
        </w:rPr>
        <w:t>Д</w:t>
      </w:r>
      <w:r w:rsidRPr="009D3034">
        <w:rPr>
          <w:color w:val="000000"/>
          <w:sz w:val="28"/>
          <w:szCs w:val="28"/>
          <w:lang w:val="uk-UA"/>
        </w:rPr>
        <w:t>одаток 2 до Програми</w:t>
      </w:r>
    </w:p>
    <w:p w:rsidR="00166C3B" w:rsidRPr="001706D4" w:rsidRDefault="00166C3B" w:rsidP="00166C3B">
      <w:pPr>
        <w:ind w:left="6372" w:firstLine="708"/>
        <w:jc w:val="right"/>
        <w:rPr>
          <w:i/>
          <w:color w:val="000000"/>
          <w:lang w:val="uk-UA"/>
        </w:rPr>
      </w:pPr>
    </w:p>
    <w:p w:rsidR="00144003" w:rsidRPr="00D82909" w:rsidRDefault="00144003" w:rsidP="00144003">
      <w:pPr>
        <w:jc w:val="center"/>
        <w:rPr>
          <w:bCs/>
          <w:color w:val="000000"/>
          <w:sz w:val="20"/>
          <w:szCs w:val="20"/>
          <w:lang w:val="uk-UA"/>
        </w:rPr>
      </w:pPr>
      <w:r w:rsidRPr="00D82909">
        <w:rPr>
          <w:bCs/>
          <w:color w:val="000000"/>
          <w:sz w:val="28"/>
          <w:szCs w:val="28"/>
          <w:lang w:val="uk-UA"/>
        </w:rPr>
        <w:t xml:space="preserve"> </w:t>
      </w:r>
      <w:r w:rsidRPr="00D82909">
        <w:rPr>
          <w:b/>
          <w:bCs/>
          <w:color w:val="000000"/>
          <w:sz w:val="28"/>
          <w:szCs w:val="28"/>
          <w:lang w:val="uk-UA"/>
        </w:rPr>
        <w:t xml:space="preserve">Обсяги фінансування заходів Програми </w:t>
      </w:r>
      <w:r w:rsidR="00276015" w:rsidRPr="00491BC5">
        <w:rPr>
          <w:b/>
          <w:bCs/>
          <w:sz w:val="28"/>
          <w:szCs w:val="28"/>
          <w:lang w:val="uk-UA"/>
        </w:rPr>
        <w:t>розвитку мережі й утримання  автомобільних доріг, організації та безпеки дорожнього руху на 2021 – 2025 роки</w:t>
      </w:r>
      <w:r w:rsidR="00276015" w:rsidRPr="00D82909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D82909">
        <w:rPr>
          <w:b/>
          <w:bCs/>
          <w:color w:val="000000"/>
          <w:sz w:val="28"/>
          <w:szCs w:val="28"/>
          <w:lang w:val="uk-UA"/>
        </w:rPr>
        <w:t>за рахунок обласного бюджету</w:t>
      </w:r>
    </w:p>
    <w:p w:rsidR="00144003" w:rsidRPr="00DD15F4" w:rsidRDefault="005C0DB7" w:rsidP="008C18E2">
      <w:pPr>
        <w:ind w:right="-31" w:firstLine="13183"/>
        <w:jc w:val="both"/>
        <w:rPr>
          <w:color w:val="000000"/>
          <w:sz w:val="28"/>
          <w:szCs w:val="28"/>
          <w:lang w:val="uk-UA"/>
        </w:rPr>
      </w:pPr>
      <w:r w:rsidRPr="00DD15F4">
        <w:rPr>
          <w:bCs/>
          <w:color w:val="000000"/>
          <w:sz w:val="28"/>
          <w:szCs w:val="28"/>
          <w:lang w:val="uk-UA"/>
        </w:rPr>
        <w:t xml:space="preserve">    </w:t>
      </w:r>
      <w:r w:rsidR="008C18E2" w:rsidRPr="00DD15F4">
        <w:rPr>
          <w:bCs/>
          <w:color w:val="000000"/>
          <w:sz w:val="28"/>
          <w:szCs w:val="28"/>
          <w:lang w:val="uk-UA"/>
        </w:rPr>
        <w:t xml:space="preserve">тис. </w:t>
      </w:r>
      <w:r w:rsidRPr="00DD15F4">
        <w:rPr>
          <w:bCs/>
          <w:color w:val="000000"/>
          <w:sz w:val="28"/>
          <w:szCs w:val="28"/>
          <w:lang w:val="uk-UA"/>
        </w:rPr>
        <w:t>грн</w:t>
      </w:r>
    </w:p>
    <w:tbl>
      <w:tblPr>
        <w:tblW w:w="15754" w:type="dxa"/>
        <w:tblInd w:w="-1045" w:type="dxa"/>
        <w:tblLayout w:type="fixed"/>
        <w:tblLook w:val="0000" w:firstRow="0" w:lastRow="0" w:firstColumn="0" w:lastColumn="0" w:noHBand="0" w:noVBand="0"/>
      </w:tblPr>
      <w:tblGrid>
        <w:gridCol w:w="560"/>
        <w:gridCol w:w="5838"/>
        <w:gridCol w:w="2835"/>
        <w:gridCol w:w="1985"/>
        <w:gridCol w:w="2268"/>
        <w:gridCol w:w="2268"/>
      </w:tblGrid>
      <w:tr w:rsidR="00A96BFF" w:rsidRPr="00804EB3" w:rsidTr="005660FC">
        <w:trPr>
          <w:cantSplit/>
          <w:trHeight w:val="9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6BFF" w:rsidRPr="00D82909" w:rsidRDefault="00A96BFF" w:rsidP="00FC7591">
            <w:pPr>
              <w:pStyle w:val="1"/>
              <w:tabs>
                <w:tab w:val="clear" w:pos="0"/>
                <w:tab w:val="left" w:pos="176"/>
              </w:tabs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D82909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№ з/п</w:t>
            </w:r>
          </w:p>
          <w:p w:rsidR="00A96BFF" w:rsidRPr="00D82909" w:rsidRDefault="00A96BFF" w:rsidP="00FC7591">
            <w:pPr>
              <w:tabs>
                <w:tab w:val="left" w:pos="0"/>
              </w:tabs>
              <w:ind w:firstLine="709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6BFF" w:rsidRPr="00D82909" w:rsidRDefault="00A96BFF" w:rsidP="00FC7591">
            <w:pPr>
              <w:tabs>
                <w:tab w:val="left" w:pos="0"/>
              </w:tabs>
              <w:ind w:hanging="1"/>
              <w:jc w:val="center"/>
              <w:rPr>
                <w:b/>
                <w:bCs/>
                <w:color w:val="000000"/>
                <w:sz w:val="18"/>
                <w:szCs w:val="18"/>
                <w:lang w:val="uk-UA"/>
              </w:rPr>
            </w:pPr>
            <w:r w:rsidRPr="00D82909">
              <w:rPr>
                <w:b/>
                <w:bCs/>
                <w:color w:val="000000"/>
                <w:sz w:val="18"/>
                <w:szCs w:val="18"/>
                <w:lang w:val="uk-UA"/>
              </w:rPr>
              <w:t>Назва заходу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6BFF" w:rsidRPr="00D82909" w:rsidRDefault="00A96BFF" w:rsidP="00FC7591">
            <w:pPr>
              <w:tabs>
                <w:tab w:val="left" w:pos="0"/>
              </w:tabs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D82909">
              <w:rPr>
                <w:b/>
                <w:bCs/>
                <w:color w:val="000000"/>
                <w:sz w:val="18"/>
                <w:szCs w:val="18"/>
                <w:lang w:val="uk-UA"/>
              </w:rPr>
              <w:t>Відповідальні за виконання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6BFF" w:rsidRPr="00D82909" w:rsidRDefault="00A96BFF" w:rsidP="00FC7591">
            <w:pPr>
              <w:pStyle w:val="1"/>
              <w:numPr>
                <w:ilvl w:val="0"/>
                <w:numId w:val="0"/>
              </w:numPr>
              <w:ind w:left="-57" w:right="-6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D82909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Строки виконання (роки)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FF" w:rsidRPr="00D82909" w:rsidRDefault="00A96BFF" w:rsidP="00FC7591">
            <w:pPr>
              <w:tabs>
                <w:tab w:val="left" w:pos="0"/>
              </w:tabs>
              <w:ind w:left="-89" w:right="-83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D82909">
              <w:rPr>
                <w:b/>
                <w:bCs/>
                <w:color w:val="000000"/>
                <w:sz w:val="18"/>
                <w:szCs w:val="18"/>
                <w:lang w:val="uk-UA"/>
              </w:rPr>
              <w:t>2021 рік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BFF" w:rsidRPr="005660FC" w:rsidRDefault="00A96BFF" w:rsidP="00FC7591">
            <w:pPr>
              <w:tabs>
                <w:tab w:val="left" w:pos="0"/>
              </w:tabs>
              <w:ind w:left="-89" w:right="-83"/>
              <w:jc w:val="center"/>
              <w:rPr>
                <w:b/>
                <w:color w:val="000000"/>
                <w:sz w:val="18"/>
                <w:szCs w:val="18"/>
                <w:lang w:val="uk-UA"/>
              </w:rPr>
            </w:pPr>
            <w:r w:rsidRPr="005660FC">
              <w:rPr>
                <w:b/>
                <w:bCs/>
                <w:color w:val="000000"/>
                <w:sz w:val="18"/>
                <w:szCs w:val="18"/>
                <w:lang w:val="uk-UA"/>
              </w:rPr>
              <w:t>2022 рік</w:t>
            </w:r>
          </w:p>
        </w:tc>
      </w:tr>
      <w:tr w:rsidR="00A96BFF" w:rsidRPr="00804EB3" w:rsidTr="005660FC">
        <w:trPr>
          <w:cantSplit/>
          <w:trHeight w:val="343"/>
        </w:trPr>
        <w:tc>
          <w:tcPr>
            <w:tcW w:w="112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96BFF" w:rsidRPr="00D82909" w:rsidRDefault="00A96BFF" w:rsidP="00FC7591">
            <w:pPr>
              <w:tabs>
                <w:tab w:val="left" w:pos="0"/>
              </w:tabs>
              <w:snapToGrid w:val="0"/>
              <w:ind w:left="-89" w:right="-83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b/>
                <w:bCs/>
                <w:color w:val="000000"/>
                <w:sz w:val="20"/>
                <w:szCs w:val="20"/>
                <w:lang w:val="uk-UA"/>
              </w:rPr>
              <w:t>Усього фінансовий ресурс обласного бюджету*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FF" w:rsidRPr="00BC1C4B" w:rsidRDefault="00A96BFF" w:rsidP="00DA2BF1">
            <w:pPr>
              <w:tabs>
                <w:tab w:val="left" w:pos="0"/>
              </w:tabs>
              <w:snapToGrid w:val="0"/>
              <w:ind w:left="-89" w:right="-83"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BC1C4B">
              <w:rPr>
                <w:b/>
                <w:bCs/>
                <w:color w:val="000000"/>
                <w:sz w:val="20"/>
                <w:szCs w:val="20"/>
                <w:lang w:val="en-US"/>
              </w:rPr>
              <w:t>100</w:t>
            </w:r>
            <w:r w:rsidRPr="00BC1C4B">
              <w:rPr>
                <w:b/>
                <w:bCs/>
                <w:color w:val="000000"/>
                <w:sz w:val="20"/>
                <w:szCs w:val="20"/>
                <w:lang w:val="uk-UA"/>
              </w:rPr>
              <w:t xml:space="preserve"> </w:t>
            </w:r>
            <w:r w:rsidRPr="00BC1C4B">
              <w:rPr>
                <w:b/>
                <w:bCs/>
                <w:color w:val="000000"/>
                <w:sz w:val="20"/>
                <w:szCs w:val="20"/>
                <w:lang w:val="en-US"/>
              </w:rPr>
              <w:t>500</w:t>
            </w:r>
            <w:r w:rsidRPr="00BC1C4B">
              <w:rPr>
                <w:b/>
                <w:bCs/>
                <w:color w:val="000000"/>
                <w:sz w:val="20"/>
                <w:szCs w:val="20"/>
                <w:lang w:val="uk-UA"/>
              </w:rPr>
              <w:t>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BFF" w:rsidRPr="005660FC" w:rsidRDefault="0009159F" w:rsidP="006758E3">
            <w:pPr>
              <w:tabs>
                <w:tab w:val="left" w:pos="0"/>
              </w:tabs>
              <w:snapToGrid w:val="0"/>
              <w:ind w:left="-89" w:right="-83"/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/>
              </w:rPr>
              <w:t>170 000,00</w:t>
            </w:r>
          </w:p>
        </w:tc>
      </w:tr>
      <w:tr w:rsidR="00A96BFF" w:rsidRPr="00804EB3" w:rsidTr="005660FC">
        <w:trPr>
          <w:cantSplit/>
          <w:trHeight w:val="77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6BFF" w:rsidRPr="00D82909" w:rsidRDefault="00A96BFF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bCs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6BFF" w:rsidRPr="00475347" w:rsidRDefault="00A96BFF" w:rsidP="00FC7591">
            <w:pPr>
              <w:tabs>
                <w:tab w:val="left" w:pos="0"/>
              </w:tabs>
              <w:rPr>
                <w:sz w:val="20"/>
                <w:szCs w:val="20"/>
                <w:lang w:val="uk-UA"/>
              </w:rPr>
            </w:pPr>
            <w:r w:rsidRPr="001B03BA">
              <w:rPr>
                <w:sz w:val="20"/>
                <w:szCs w:val="20"/>
                <w:lang w:val="uk-UA"/>
              </w:rPr>
              <w:t>Проведення робіт з будівництва, реконструкції, ремонту та утримання доріг загального користування і штучних споруд на них, тротуарів, велодоріжок,  влаштування майданчиків для відпочинку, влаштування стоянок і місць відстою транспортних засобів та виконання інших заходів.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6BFF" w:rsidRPr="00D82909" w:rsidRDefault="00A96BFF" w:rsidP="00D72F18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color w:val="000000"/>
                <w:sz w:val="20"/>
                <w:szCs w:val="20"/>
                <w:lang w:val="uk-UA"/>
              </w:rPr>
              <w:t>Департамент дорожнього господарства обласної державної адміністрації,  Служба автомобільних доріг у Львівській області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96BFF" w:rsidRPr="00D82909" w:rsidRDefault="00A96BFF" w:rsidP="00E2718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color w:val="000000"/>
                <w:sz w:val="20"/>
                <w:szCs w:val="20"/>
                <w:lang w:val="uk-UA"/>
              </w:rPr>
              <w:t>20</w:t>
            </w:r>
            <w:r>
              <w:rPr>
                <w:color w:val="000000"/>
                <w:sz w:val="20"/>
                <w:szCs w:val="20"/>
                <w:lang w:val="en-US"/>
              </w:rPr>
              <w:t>21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FF" w:rsidRPr="00D82909" w:rsidRDefault="00A96BFF" w:rsidP="00DA2BF1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62 </w:t>
            </w:r>
            <w:r w:rsidR="001D6129">
              <w:rPr>
                <w:color w:val="000000"/>
                <w:sz w:val="20"/>
                <w:szCs w:val="20"/>
                <w:lang w:val="uk-UA"/>
              </w:rPr>
              <w:t>2</w:t>
            </w:r>
            <w:r>
              <w:rPr>
                <w:color w:val="000000"/>
                <w:sz w:val="20"/>
                <w:szCs w:val="20"/>
                <w:lang w:val="uk-UA"/>
              </w:rPr>
              <w:t>71,8048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BFF" w:rsidRPr="005660FC" w:rsidRDefault="00431BF9" w:rsidP="006758E3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168 000,00</w:t>
            </w:r>
          </w:p>
        </w:tc>
      </w:tr>
      <w:tr w:rsidR="00A96BFF" w:rsidRPr="00804EB3" w:rsidTr="005660FC">
        <w:trPr>
          <w:cantSplit/>
          <w:trHeight w:val="77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6BFF" w:rsidRPr="00D82909" w:rsidRDefault="00A96BFF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bCs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6BFF" w:rsidRPr="00475347" w:rsidRDefault="00A96BFF" w:rsidP="00FC7591">
            <w:pPr>
              <w:tabs>
                <w:tab w:val="left" w:pos="360"/>
                <w:tab w:val="left" w:pos="720"/>
              </w:tabs>
              <w:rPr>
                <w:sz w:val="20"/>
                <w:szCs w:val="20"/>
                <w:lang w:val="uk-UA"/>
              </w:rPr>
            </w:pPr>
            <w:r w:rsidRPr="001B03BA">
              <w:rPr>
                <w:sz w:val="20"/>
                <w:szCs w:val="20"/>
                <w:lang w:val="uk-UA" w:eastAsia="uk-UA"/>
              </w:rPr>
              <w:t>Проведення робіт з будівництва, реконструкції, ремонту та утримання доріг комунальної власності в населених пунктах області.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6BFF" w:rsidRPr="00D82909" w:rsidRDefault="00A96BFF" w:rsidP="00D72F18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color w:val="000000"/>
                <w:sz w:val="20"/>
                <w:szCs w:val="20"/>
                <w:lang w:val="uk-UA"/>
              </w:rPr>
              <w:t>Департ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амент дорожнього господарства </w:t>
            </w:r>
            <w:r w:rsidRPr="00D82909">
              <w:rPr>
                <w:color w:val="000000"/>
                <w:sz w:val="20"/>
                <w:szCs w:val="20"/>
                <w:lang w:val="uk-UA"/>
              </w:rPr>
              <w:t>обласної державної адміністрації;  Служба автомобільних доріг у Львівській області; міські, сільські, селищні ради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 територіальних</w:t>
            </w:r>
            <w:r w:rsidRPr="00D82909">
              <w:rPr>
                <w:color w:val="000000"/>
                <w:sz w:val="20"/>
                <w:szCs w:val="20"/>
                <w:lang w:val="uk-UA"/>
              </w:rPr>
              <w:t xml:space="preserve"> громад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6BFF" w:rsidRPr="00D82909" w:rsidRDefault="00A96BFF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color w:val="000000"/>
                <w:sz w:val="20"/>
                <w:szCs w:val="20"/>
                <w:lang w:val="uk-UA"/>
              </w:rPr>
              <w:t>20</w:t>
            </w:r>
            <w:r>
              <w:rPr>
                <w:color w:val="000000"/>
                <w:sz w:val="20"/>
                <w:szCs w:val="20"/>
                <w:lang w:val="en-US"/>
              </w:rPr>
              <w:t>21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FF" w:rsidRPr="00D82909" w:rsidRDefault="00A96BFF" w:rsidP="00DA2BF1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32 </w:t>
            </w:r>
            <w:r w:rsidR="001D6129">
              <w:rPr>
                <w:color w:val="000000"/>
                <w:sz w:val="20"/>
                <w:szCs w:val="20"/>
                <w:lang w:val="uk-UA"/>
              </w:rPr>
              <w:t>5</w:t>
            </w:r>
            <w:r>
              <w:rPr>
                <w:color w:val="000000"/>
                <w:sz w:val="20"/>
                <w:szCs w:val="20"/>
                <w:lang w:val="uk-UA"/>
              </w:rPr>
              <w:t>75,9688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BFF" w:rsidRPr="005660FC" w:rsidRDefault="00A96BFF" w:rsidP="006758E3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660FC">
              <w:rPr>
                <w:color w:val="000000"/>
                <w:sz w:val="20"/>
                <w:szCs w:val="20"/>
                <w:lang w:val="uk-UA"/>
              </w:rPr>
              <w:t>0,00</w:t>
            </w:r>
          </w:p>
        </w:tc>
      </w:tr>
      <w:tr w:rsidR="00A96BFF" w:rsidRPr="00804EB3" w:rsidTr="005660FC">
        <w:trPr>
          <w:cantSplit/>
          <w:trHeight w:val="77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6BFF" w:rsidRPr="00D82909" w:rsidRDefault="00A96BFF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bCs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6BFF" w:rsidRPr="00475347" w:rsidRDefault="00A96BFF" w:rsidP="00FC7591">
            <w:pPr>
              <w:tabs>
                <w:tab w:val="left" w:pos="0"/>
              </w:tabs>
              <w:rPr>
                <w:color w:val="000000"/>
                <w:sz w:val="20"/>
                <w:szCs w:val="20"/>
                <w:lang w:val="uk-UA"/>
              </w:rPr>
            </w:pPr>
            <w:r w:rsidRPr="001B03BA">
              <w:rPr>
                <w:color w:val="000000"/>
                <w:sz w:val="20"/>
                <w:szCs w:val="20"/>
                <w:lang w:val="uk-UA"/>
              </w:rPr>
              <w:t>Проведення робіт з освітлення пішохідних переходів та аварійно небезпечних ділянок на дорогах загального користування, влаштування світлофорних об’єктів, облаштування місць здійснення габаритно-вагового контролю та виконання інших заходів, спрямованих на зменшення ДТП, а також співфінансування заходів з безпеки дорожнього руху на автомобільних дорогах загального користування, фінансування яких буде проводитися за рахунок коштів державного бюджету.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6BFF" w:rsidRPr="00D82909" w:rsidRDefault="00A96BFF" w:rsidP="00D72F18">
            <w:pPr>
              <w:pStyle w:val="3"/>
              <w:shd w:val="clear" w:color="auto" w:fill="FFFFFF"/>
              <w:spacing w:before="0" w:after="0"/>
              <w:rPr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Департамент дорожнього господарства</w:t>
            </w:r>
            <w:r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 xml:space="preserve"> </w:t>
            </w:r>
            <w:r w:rsidRPr="00D82909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обласної державної адміністрації;  Служба автомобільних доріг у Львівській області;</w:t>
            </w:r>
            <w:r w:rsidRPr="00D82909">
              <w:rPr>
                <w:rFonts w:ascii="Times New Roman" w:hAnsi="Times New Roman" w:cs="Times New Roman"/>
                <w:b w:val="0"/>
                <w:bCs w:val="0"/>
                <w:sz w:val="20"/>
                <w:szCs w:val="20"/>
                <w:lang w:val="uk-UA"/>
              </w:rPr>
              <w:t xml:space="preserve"> </w:t>
            </w:r>
            <w:r w:rsidRPr="00151CF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міські</w:t>
            </w:r>
            <w:r w:rsidRPr="00D82909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Pr="00151CF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сільські</w:t>
            </w:r>
            <w:r w:rsidRPr="00D82909">
              <w:rPr>
                <w:color w:val="000000"/>
                <w:sz w:val="20"/>
                <w:szCs w:val="20"/>
                <w:lang w:val="uk-UA"/>
              </w:rPr>
              <w:t xml:space="preserve">, </w:t>
            </w:r>
            <w:r w:rsidRPr="00151CF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селищні</w:t>
            </w:r>
            <w:r w:rsidRPr="00D8290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151CF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ради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151CF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територіальних</w:t>
            </w:r>
            <w:r w:rsidRPr="00D82909">
              <w:rPr>
                <w:color w:val="000000"/>
                <w:sz w:val="20"/>
                <w:szCs w:val="20"/>
                <w:lang w:val="uk-UA"/>
              </w:rPr>
              <w:t xml:space="preserve"> </w:t>
            </w:r>
            <w:r w:rsidRPr="00151CFD">
              <w:rPr>
                <w:rFonts w:ascii="Times New Roman" w:hAnsi="Times New Roman" w:cs="Times New Roman"/>
                <w:b w:val="0"/>
                <w:color w:val="000000"/>
                <w:sz w:val="20"/>
                <w:szCs w:val="20"/>
                <w:lang w:val="uk-UA"/>
              </w:rPr>
              <w:t>громад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6BFF" w:rsidRPr="00D82909" w:rsidRDefault="00A96BFF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color w:val="000000"/>
                <w:sz w:val="20"/>
                <w:szCs w:val="20"/>
                <w:lang w:val="uk-UA"/>
              </w:rPr>
              <w:t>20</w:t>
            </w:r>
            <w:r>
              <w:rPr>
                <w:color w:val="000000"/>
                <w:sz w:val="20"/>
                <w:szCs w:val="20"/>
                <w:lang w:val="en-US"/>
              </w:rPr>
              <w:t>21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FF" w:rsidRPr="00D82909" w:rsidRDefault="00A96BFF" w:rsidP="00DA2BF1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572,4894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BFF" w:rsidRPr="005660FC" w:rsidRDefault="00A96BFF" w:rsidP="006758E3">
            <w:pPr>
              <w:tabs>
                <w:tab w:val="left" w:pos="0"/>
              </w:tabs>
              <w:snapToGrid w:val="0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660FC">
              <w:rPr>
                <w:color w:val="000000"/>
                <w:sz w:val="20"/>
                <w:szCs w:val="20"/>
                <w:lang w:val="uk-UA"/>
              </w:rPr>
              <w:t>0,00</w:t>
            </w:r>
          </w:p>
        </w:tc>
      </w:tr>
      <w:tr w:rsidR="00A96BFF" w:rsidRPr="00804EB3" w:rsidTr="005660FC">
        <w:trPr>
          <w:cantSplit/>
          <w:trHeight w:val="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6BFF" w:rsidRPr="00D82909" w:rsidRDefault="00A96BFF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bCs/>
                <w:color w:val="000000"/>
                <w:sz w:val="20"/>
                <w:szCs w:val="20"/>
                <w:lang w:val="uk-UA"/>
              </w:rPr>
              <w:lastRenderedPageBreak/>
              <w:t>4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6BFF" w:rsidRPr="00D82909" w:rsidRDefault="00A96BFF" w:rsidP="00FC7591">
            <w:pPr>
              <w:tabs>
                <w:tab w:val="left" w:pos="0"/>
              </w:tabs>
              <w:rPr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bCs/>
                <w:color w:val="000000"/>
                <w:sz w:val="20"/>
                <w:szCs w:val="20"/>
                <w:lang w:val="uk-UA"/>
              </w:rPr>
              <w:t xml:space="preserve">Резервний фонд дорожньої інфраструктури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6BFF" w:rsidRPr="00D82909" w:rsidRDefault="00A96BFF" w:rsidP="00D72F18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color w:val="000000"/>
                <w:sz w:val="20"/>
                <w:szCs w:val="20"/>
                <w:lang w:val="uk-UA"/>
              </w:rPr>
              <w:t>Департамент дорожнього господарства обласної державної адміністрації;  Служба автомобільних доріг у Львівській області; міські, сільські, селищні ради територіальн</w:t>
            </w:r>
            <w:r>
              <w:rPr>
                <w:color w:val="000000"/>
                <w:sz w:val="20"/>
                <w:szCs w:val="20"/>
                <w:lang w:val="uk-UA"/>
              </w:rPr>
              <w:t>их</w:t>
            </w:r>
            <w:r w:rsidRPr="00D82909">
              <w:rPr>
                <w:color w:val="000000"/>
                <w:sz w:val="20"/>
                <w:szCs w:val="20"/>
                <w:lang w:val="uk-UA"/>
              </w:rPr>
              <w:t xml:space="preserve"> громад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6BFF" w:rsidRPr="00D82909" w:rsidRDefault="00A96BFF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color w:val="000000"/>
                <w:sz w:val="20"/>
                <w:szCs w:val="20"/>
                <w:lang w:val="uk-UA"/>
              </w:rPr>
              <w:t>20</w:t>
            </w:r>
            <w:r>
              <w:rPr>
                <w:color w:val="000000"/>
                <w:sz w:val="20"/>
                <w:szCs w:val="20"/>
                <w:lang w:val="en-US"/>
              </w:rPr>
              <w:t>21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FF" w:rsidRPr="00D82909" w:rsidRDefault="00A96BFF" w:rsidP="00DA2BF1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2 000,00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BFF" w:rsidRPr="005660FC" w:rsidRDefault="0009159F" w:rsidP="006758E3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2</w:t>
            </w:r>
            <w:r w:rsidR="00A96BFF" w:rsidRPr="005660FC">
              <w:rPr>
                <w:color w:val="000000"/>
                <w:sz w:val="20"/>
                <w:szCs w:val="20"/>
                <w:lang w:val="uk-UA"/>
              </w:rPr>
              <w:t> 000,00</w:t>
            </w:r>
          </w:p>
        </w:tc>
      </w:tr>
      <w:tr w:rsidR="00A96BFF" w:rsidRPr="00804EB3" w:rsidTr="005660FC">
        <w:trPr>
          <w:cantSplit/>
          <w:trHeight w:val="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6BFF" w:rsidRPr="00D82909" w:rsidRDefault="00A96BFF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bCs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6BFF" w:rsidRPr="00D82909" w:rsidRDefault="00A96BFF" w:rsidP="00FC7591">
            <w:pPr>
              <w:pStyle w:val="aa"/>
              <w:tabs>
                <w:tab w:val="left" w:pos="1440"/>
              </w:tabs>
              <w:spacing w:line="276" w:lineRule="auto"/>
              <w:ind w:firstLine="0"/>
              <w:rPr>
                <w:sz w:val="20"/>
                <w:szCs w:val="20"/>
              </w:rPr>
            </w:pPr>
            <w:r w:rsidRPr="00D82909">
              <w:rPr>
                <w:color w:val="000000"/>
                <w:sz w:val="20"/>
                <w:szCs w:val="20"/>
              </w:rPr>
              <w:t>Співфінансування про</w:t>
            </w:r>
            <w:r>
              <w:rPr>
                <w:color w:val="000000"/>
                <w:sz w:val="20"/>
                <w:szCs w:val="20"/>
              </w:rPr>
              <w:t>є</w:t>
            </w:r>
            <w:r w:rsidRPr="00D82909">
              <w:rPr>
                <w:color w:val="000000"/>
                <w:sz w:val="20"/>
                <w:szCs w:val="20"/>
              </w:rPr>
              <w:t>ктів між</w:t>
            </w:r>
            <w:r>
              <w:rPr>
                <w:color w:val="000000"/>
                <w:sz w:val="20"/>
                <w:szCs w:val="20"/>
              </w:rPr>
              <w:t>народної технічної допомоги</w:t>
            </w:r>
          </w:p>
          <w:p w:rsidR="00A96BFF" w:rsidRPr="00D82909" w:rsidRDefault="00A96BFF" w:rsidP="00FC7591">
            <w:pPr>
              <w:tabs>
                <w:tab w:val="left" w:pos="0"/>
              </w:tabs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6BFF" w:rsidRPr="00D82909" w:rsidRDefault="00A96BFF" w:rsidP="00D72F18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color w:val="000000"/>
                <w:sz w:val="20"/>
                <w:szCs w:val="20"/>
                <w:lang w:val="uk-UA"/>
              </w:rPr>
              <w:t>Департамент дорожнього господарства обласної державної адміністрації;  Служба автомобільних доріг у Львівській області; міські, сільські, селищні ради територіальн</w:t>
            </w:r>
            <w:r>
              <w:rPr>
                <w:color w:val="000000"/>
                <w:sz w:val="20"/>
                <w:szCs w:val="20"/>
                <w:lang w:val="uk-UA"/>
              </w:rPr>
              <w:t>их</w:t>
            </w:r>
            <w:r w:rsidRPr="00D82909">
              <w:rPr>
                <w:color w:val="000000"/>
                <w:sz w:val="20"/>
                <w:szCs w:val="20"/>
                <w:lang w:val="uk-UA"/>
              </w:rPr>
              <w:t xml:space="preserve"> громад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6BFF" w:rsidRPr="00D82909" w:rsidRDefault="00A96BFF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color w:val="000000"/>
                <w:sz w:val="20"/>
                <w:szCs w:val="20"/>
                <w:lang w:val="uk-UA"/>
              </w:rPr>
              <w:t>20</w:t>
            </w:r>
            <w:r>
              <w:rPr>
                <w:color w:val="000000"/>
                <w:sz w:val="20"/>
                <w:szCs w:val="20"/>
                <w:lang w:val="en-US"/>
              </w:rPr>
              <w:t>21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FF" w:rsidRPr="00D82909" w:rsidRDefault="00A96BFF" w:rsidP="00DA2BF1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3 079,737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BFF" w:rsidRPr="005660FC" w:rsidRDefault="00A96BFF" w:rsidP="006758E3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660FC">
              <w:rPr>
                <w:color w:val="000000"/>
                <w:sz w:val="20"/>
                <w:szCs w:val="20"/>
                <w:lang w:val="uk-UA"/>
              </w:rPr>
              <w:t>0,00</w:t>
            </w:r>
          </w:p>
        </w:tc>
      </w:tr>
      <w:tr w:rsidR="00A96BFF" w:rsidRPr="00804EB3" w:rsidTr="005660FC">
        <w:trPr>
          <w:cantSplit/>
          <w:trHeight w:val="7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6BFF" w:rsidRPr="00D82909" w:rsidRDefault="00A96BFF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bCs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6BFF" w:rsidRPr="00D82909" w:rsidRDefault="00A96BFF" w:rsidP="00FC7591">
            <w:pPr>
              <w:pStyle w:val="aa"/>
              <w:tabs>
                <w:tab w:val="left" w:pos="1440"/>
              </w:tabs>
              <w:spacing w:line="276" w:lineRule="auto"/>
              <w:ind w:firstLine="0"/>
              <w:rPr>
                <w:color w:val="000000"/>
                <w:sz w:val="20"/>
                <w:szCs w:val="20"/>
              </w:rPr>
            </w:pPr>
            <w:r w:rsidRPr="00D82909">
              <w:rPr>
                <w:color w:val="000000"/>
                <w:sz w:val="20"/>
                <w:szCs w:val="20"/>
              </w:rPr>
              <w:t xml:space="preserve">Розвиток автомобільних доріг гірських територій Львівської області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6BFF" w:rsidRPr="00D82909" w:rsidRDefault="00A96BFF" w:rsidP="00D72F18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color w:val="000000"/>
                <w:sz w:val="20"/>
                <w:szCs w:val="20"/>
                <w:lang w:val="uk-UA"/>
              </w:rPr>
              <w:t>Департамент дорожнього господарства обласної державної адміністрації;  Служба автомобільних доріг у Львівській області; міські, сільські, селищні ради  територіальн</w:t>
            </w:r>
            <w:r>
              <w:rPr>
                <w:color w:val="000000"/>
                <w:sz w:val="20"/>
                <w:szCs w:val="20"/>
                <w:lang w:val="uk-UA"/>
              </w:rPr>
              <w:t>их</w:t>
            </w:r>
            <w:r w:rsidRPr="00D82909">
              <w:rPr>
                <w:color w:val="000000"/>
                <w:sz w:val="20"/>
                <w:szCs w:val="20"/>
                <w:lang w:val="uk-UA"/>
              </w:rPr>
              <w:t xml:space="preserve"> громад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6BFF" w:rsidRPr="00D82909" w:rsidRDefault="00A96BFF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color w:val="000000"/>
                <w:sz w:val="20"/>
                <w:szCs w:val="20"/>
                <w:lang w:val="uk-UA"/>
              </w:rPr>
              <w:t>20</w:t>
            </w:r>
            <w:r>
              <w:rPr>
                <w:color w:val="000000"/>
                <w:sz w:val="20"/>
                <w:szCs w:val="20"/>
                <w:lang w:val="en-US"/>
              </w:rPr>
              <w:t>21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FF" w:rsidRPr="00D82909" w:rsidRDefault="00A96BFF" w:rsidP="00DA2BF1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0"/>
                <w:szCs w:val="20"/>
                <w:lang w:val="uk-UA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BFF" w:rsidRPr="005660FC" w:rsidRDefault="00A96BFF" w:rsidP="006758E3">
            <w:pPr>
              <w:tabs>
                <w:tab w:val="left" w:pos="0"/>
              </w:tabs>
              <w:snapToGrid w:val="0"/>
              <w:ind w:right="-83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5660FC">
              <w:rPr>
                <w:color w:val="000000"/>
                <w:sz w:val="20"/>
                <w:szCs w:val="20"/>
                <w:lang w:val="uk-UA"/>
              </w:rPr>
              <w:t>0,00</w:t>
            </w:r>
          </w:p>
        </w:tc>
      </w:tr>
      <w:tr w:rsidR="00A96BFF" w:rsidRPr="00804EB3" w:rsidTr="005660FC">
        <w:trPr>
          <w:cantSplit/>
          <w:trHeight w:val="326"/>
        </w:trPr>
        <w:tc>
          <w:tcPr>
            <w:tcW w:w="112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BFF" w:rsidRPr="00D82909" w:rsidRDefault="00A96BFF" w:rsidP="00D72F18">
            <w:pPr>
              <w:tabs>
                <w:tab w:val="left" w:pos="0"/>
              </w:tabs>
              <w:snapToGrid w:val="0"/>
              <w:ind w:left="-89" w:right="-83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b/>
                <w:color w:val="000000"/>
                <w:sz w:val="20"/>
                <w:szCs w:val="20"/>
                <w:lang w:val="uk-UA"/>
              </w:rPr>
              <w:t>Фінансовий ресурс за рахунок інших джерел**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FF" w:rsidRPr="00D82909" w:rsidRDefault="00F24C72" w:rsidP="00DA2BF1">
            <w:pPr>
              <w:tabs>
                <w:tab w:val="left" w:pos="0"/>
              </w:tabs>
              <w:snapToGrid w:val="0"/>
              <w:ind w:left="-89" w:right="-83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  <w:r w:rsidRPr="00F24C72">
              <w:rPr>
                <w:b/>
                <w:color w:val="000000"/>
                <w:sz w:val="20"/>
                <w:szCs w:val="20"/>
                <w:lang w:val="uk-UA"/>
              </w:rPr>
              <w:t>46 628,21459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BFF" w:rsidRPr="005660FC" w:rsidRDefault="00A96BFF" w:rsidP="006758E3">
            <w:pPr>
              <w:tabs>
                <w:tab w:val="left" w:pos="0"/>
              </w:tabs>
              <w:snapToGrid w:val="0"/>
              <w:ind w:left="-89" w:right="-83"/>
              <w:jc w:val="center"/>
              <w:rPr>
                <w:b/>
                <w:color w:val="000000"/>
                <w:sz w:val="20"/>
                <w:szCs w:val="20"/>
                <w:lang w:val="uk-UA"/>
              </w:rPr>
            </w:pPr>
          </w:p>
        </w:tc>
      </w:tr>
      <w:tr w:rsidR="00A96BFF" w:rsidRPr="00804EB3" w:rsidTr="005660FC">
        <w:trPr>
          <w:cantSplit/>
          <w:trHeight w:val="119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6BFF" w:rsidRPr="00586B3E" w:rsidRDefault="00A96BFF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7</w:t>
            </w:r>
          </w:p>
          <w:p w:rsidR="00A96BFF" w:rsidRPr="00D82909" w:rsidRDefault="00A96BFF" w:rsidP="00FC7591">
            <w:pPr>
              <w:tabs>
                <w:tab w:val="left" w:pos="0"/>
              </w:tabs>
              <w:jc w:val="center"/>
              <w:rPr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5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6BFF" w:rsidRPr="00D82909" w:rsidRDefault="00A96BFF" w:rsidP="00FC7591">
            <w:pPr>
              <w:tabs>
                <w:tab w:val="left" w:pos="0"/>
              </w:tabs>
              <w:rPr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bCs/>
                <w:color w:val="000000"/>
                <w:sz w:val="20"/>
                <w:szCs w:val="20"/>
                <w:lang w:val="uk-UA"/>
              </w:rPr>
              <w:t>Проведення робіт з будівництва, реконструкції, ремонту й утримання доріг загального користування та комунальної власності  (інші джерела фінансування)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6BFF" w:rsidRPr="00D82909" w:rsidRDefault="00A96BFF" w:rsidP="00E27181">
            <w:pPr>
              <w:tabs>
                <w:tab w:val="left" w:pos="0"/>
              </w:tabs>
              <w:ind w:left="-51" w:right="-61"/>
              <w:rPr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color w:val="000000"/>
                <w:sz w:val="20"/>
                <w:szCs w:val="20"/>
                <w:lang w:val="uk-UA"/>
              </w:rPr>
              <w:t>Департамент дорожнього господарства обласної державної адміністрації,  Служба автомобільних доріг у Львівській області</w:t>
            </w:r>
            <w:r>
              <w:rPr>
                <w:color w:val="000000"/>
                <w:sz w:val="20"/>
                <w:szCs w:val="20"/>
                <w:lang w:val="uk-UA"/>
              </w:rPr>
              <w:t>;</w:t>
            </w:r>
            <w:r w:rsidRPr="00D82909">
              <w:rPr>
                <w:color w:val="000000"/>
                <w:sz w:val="20"/>
                <w:szCs w:val="20"/>
                <w:lang w:val="uk-UA"/>
              </w:rPr>
              <w:t xml:space="preserve">  міські, сільські, селищні ради територіальн</w:t>
            </w:r>
            <w:r>
              <w:rPr>
                <w:color w:val="000000"/>
                <w:sz w:val="20"/>
                <w:szCs w:val="20"/>
                <w:lang w:val="uk-UA"/>
              </w:rPr>
              <w:t>их</w:t>
            </w:r>
            <w:r w:rsidRPr="00D82909">
              <w:rPr>
                <w:color w:val="000000"/>
                <w:sz w:val="20"/>
                <w:szCs w:val="20"/>
                <w:lang w:val="uk-UA"/>
              </w:rPr>
              <w:t xml:space="preserve"> громад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6BFF" w:rsidRPr="00D82909" w:rsidRDefault="00A96BFF" w:rsidP="00FC7591">
            <w:pPr>
              <w:tabs>
                <w:tab w:val="left" w:pos="0"/>
              </w:tabs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D82909">
              <w:rPr>
                <w:color w:val="000000"/>
                <w:sz w:val="20"/>
                <w:szCs w:val="20"/>
                <w:lang w:val="uk-UA"/>
              </w:rPr>
              <w:t>20</w:t>
            </w:r>
            <w:r>
              <w:rPr>
                <w:color w:val="000000"/>
                <w:sz w:val="20"/>
                <w:szCs w:val="20"/>
                <w:lang w:val="en-US"/>
              </w:rPr>
              <w:t>21</w:t>
            </w:r>
            <w:r>
              <w:rPr>
                <w:color w:val="000000"/>
                <w:sz w:val="20"/>
                <w:szCs w:val="20"/>
                <w:lang w:val="uk-UA"/>
              </w:rPr>
              <w:t xml:space="preserve"> – 2025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BFF" w:rsidRPr="00D82909" w:rsidRDefault="00F24C72" w:rsidP="00DA2BF1">
            <w:pPr>
              <w:tabs>
                <w:tab w:val="left" w:pos="0"/>
              </w:tabs>
              <w:snapToGrid w:val="0"/>
              <w:ind w:left="-89" w:right="-83" w:firstLine="89"/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F24C72">
              <w:rPr>
                <w:color w:val="000000"/>
                <w:sz w:val="20"/>
                <w:szCs w:val="20"/>
                <w:lang w:val="uk-UA"/>
              </w:rPr>
              <w:t>46 628,21459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6BFF" w:rsidRPr="005660FC" w:rsidRDefault="00A96BFF" w:rsidP="006758E3">
            <w:pPr>
              <w:tabs>
                <w:tab w:val="left" w:pos="0"/>
              </w:tabs>
              <w:snapToGrid w:val="0"/>
              <w:ind w:left="-89" w:right="-83" w:firstLine="89"/>
              <w:jc w:val="center"/>
              <w:rPr>
                <w:color w:val="000000"/>
                <w:sz w:val="20"/>
                <w:szCs w:val="20"/>
                <w:lang w:val="uk-UA"/>
              </w:rPr>
            </w:pPr>
          </w:p>
        </w:tc>
      </w:tr>
    </w:tbl>
    <w:p w:rsidR="00144003" w:rsidRDefault="00144003" w:rsidP="00144003">
      <w:pPr>
        <w:pStyle w:val="aa"/>
        <w:ind w:right="99" w:firstLine="0"/>
        <w:jc w:val="both"/>
        <w:rPr>
          <w:color w:val="000000"/>
          <w:szCs w:val="28"/>
        </w:rPr>
      </w:pPr>
    </w:p>
    <w:p w:rsidR="00144003" w:rsidRPr="00D82909" w:rsidRDefault="00144003" w:rsidP="00144003">
      <w:pPr>
        <w:pStyle w:val="aa"/>
        <w:ind w:right="99" w:firstLine="0"/>
        <w:jc w:val="both"/>
        <w:rPr>
          <w:bCs/>
          <w:color w:val="000000"/>
          <w:sz w:val="20"/>
          <w:szCs w:val="20"/>
        </w:rPr>
      </w:pPr>
      <w:r w:rsidRPr="00D82909">
        <w:rPr>
          <w:color w:val="000000"/>
          <w:szCs w:val="28"/>
        </w:rPr>
        <w:t>*</w:t>
      </w:r>
      <w:r w:rsidRPr="00D82909">
        <w:rPr>
          <w:color w:val="000000"/>
          <w:sz w:val="20"/>
          <w:szCs w:val="20"/>
        </w:rPr>
        <w:t xml:space="preserve"> </w:t>
      </w:r>
      <w:r w:rsidRPr="00D82909">
        <w:rPr>
          <w:color w:val="000000"/>
          <w:szCs w:val="28"/>
        </w:rPr>
        <w:t>Визначається при затвердженні (уточненні) показників обласного бюджету та інших джерел, не заборонених чинним законодавство</w:t>
      </w:r>
      <w:r w:rsidR="009E3246">
        <w:rPr>
          <w:color w:val="000000"/>
          <w:szCs w:val="28"/>
        </w:rPr>
        <w:t>м.</w:t>
      </w:r>
    </w:p>
    <w:p w:rsidR="00144003" w:rsidRPr="00D82909" w:rsidRDefault="00144003" w:rsidP="00144003">
      <w:pPr>
        <w:ind w:right="-10"/>
        <w:jc w:val="both"/>
        <w:rPr>
          <w:color w:val="000000"/>
          <w:sz w:val="28"/>
          <w:szCs w:val="28"/>
          <w:lang w:val="uk-UA"/>
        </w:rPr>
      </w:pPr>
      <w:r w:rsidRPr="00D82909">
        <w:rPr>
          <w:bCs/>
          <w:color w:val="000000"/>
          <w:sz w:val="28"/>
          <w:szCs w:val="28"/>
          <w:lang w:val="uk-UA"/>
        </w:rPr>
        <w:t xml:space="preserve">** </w:t>
      </w:r>
      <w:r w:rsidR="002A421D" w:rsidRPr="00D82909">
        <w:rPr>
          <w:bCs/>
          <w:color w:val="000000"/>
          <w:sz w:val="28"/>
          <w:szCs w:val="28"/>
          <w:lang w:val="uk-UA"/>
        </w:rPr>
        <w:t>Уточняється</w:t>
      </w:r>
      <w:r w:rsidRPr="00D82909">
        <w:rPr>
          <w:bCs/>
          <w:color w:val="000000"/>
          <w:sz w:val="28"/>
          <w:szCs w:val="28"/>
          <w:lang w:val="uk-UA"/>
        </w:rPr>
        <w:t xml:space="preserve"> при затвердженні (внесенні змін) показників місцевих бюджетів.</w:t>
      </w:r>
    </w:p>
    <w:p w:rsidR="00144003" w:rsidRPr="00151CFD" w:rsidRDefault="00144003" w:rsidP="00144003">
      <w:pPr>
        <w:tabs>
          <w:tab w:val="left" w:pos="1080"/>
        </w:tabs>
        <w:jc w:val="both"/>
        <w:rPr>
          <w:color w:val="000000"/>
          <w:sz w:val="20"/>
          <w:szCs w:val="20"/>
          <w:lang w:val="uk-UA"/>
        </w:rPr>
      </w:pPr>
    </w:p>
    <w:p w:rsidR="00144003" w:rsidRDefault="00144003" w:rsidP="00144003">
      <w:pPr>
        <w:tabs>
          <w:tab w:val="left" w:pos="1080"/>
        </w:tabs>
        <w:jc w:val="both"/>
        <w:rPr>
          <w:color w:val="000000"/>
          <w:sz w:val="28"/>
          <w:szCs w:val="28"/>
          <w:lang w:val="uk-UA"/>
        </w:rPr>
      </w:pPr>
    </w:p>
    <w:p w:rsidR="00334BAA" w:rsidRPr="001F3C86" w:rsidRDefault="001217C1" w:rsidP="001217C1">
      <w:pPr>
        <w:tabs>
          <w:tab w:val="left" w:pos="1080"/>
        </w:tabs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_______________________________________________________________________________</w:t>
      </w:r>
      <w:bookmarkStart w:id="0" w:name="_GoBack"/>
      <w:bookmarkEnd w:id="0"/>
    </w:p>
    <w:sectPr w:rsidR="00334BAA" w:rsidRPr="001F3C86" w:rsidSect="00603940">
      <w:headerReference w:type="default" r:id="rId8"/>
      <w:footerReference w:type="default" r:id="rId9"/>
      <w:pgSz w:w="16838" w:h="11906" w:orient="landscape"/>
      <w:pgMar w:top="-1135" w:right="567" w:bottom="567" w:left="1701" w:header="568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DF5" w:rsidRDefault="00E85DF5">
      <w:r>
        <w:separator/>
      </w:r>
    </w:p>
  </w:endnote>
  <w:endnote w:type="continuationSeparator" w:id="0">
    <w:p w:rsidR="00E85DF5" w:rsidRDefault="00E85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634" w:rsidRDefault="00726634">
    <w:pPr>
      <w:pStyle w:val="af1"/>
      <w:jc w:val="right"/>
    </w:pPr>
  </w:p>
  <w:p w:rsidR="00726634" w:rsidRDefault="00726634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DF5" w:rsidRDefault="00E85DF5">
      <w:r>
        <w:separator/>
      </w:r>
    </w:p>
  </w:footnote>
  <w:footnote w:type="continuationSeparator" w:id="0">
    <w:p w:rsidR="00E85DF5" w:rsidRDefault="00E85D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634" w:rsidRDefault="005E26AE" w:rsidP="005E26AE">
    <w:pPr>
      <w:pStyle w:val="ab"/>
      <w:tabs>
        <w:tab w:val="center" w:pos="7285"/>
        <w:tab w:val="left" w:pos="10470"/>
      </w:tabs>
      <w:rPr>
        <w:lang w:val="uk-UA"/>
      </w:rPr>
    </w:pPr>
    <w:r>
      <w:tab/>
    </w:r>
    <w:r>
      <w:tab/>
    </w:r>
    <w:r w:rsidR="00726634">
      <w:fldChar w:fldCharType="begin"/>
    </w:r>
    <w:r w:rsidR="00726634">
      <w:instrText>PAGE   \* MERGEFORMAT</w:instrText>
    </w:r>
    <w:r w:rsidR="00726634">
      <w:fldChar w:fldCharType="separate"/>
    </w:r>
    <w:r w:rsidR="001217C1">
      <w:rPr>
        <w:noProof/>
      </w:rPr>
      <w:t>2</w:t>
    </w:r>
    <w:r w:rsidR="00726634">
      <w:fldChar w:fldCharType="end"/>
    </w:r>
    <w:r>
      <w:tab/>
    </w:r>
    <w:r>
      <w:tab/>
    </w:r>
    <w:r>
      <w:rPr>
        <w:lang w:val="uk-UA"/>
      </w:rPr>
      <w:t>Продовження додатка 1</w:t>
    </w:r>
  </w:p>
  <w:p w:rsidR="005E26AE" w:rsidRPr="005E26AE" w:rsidRDefault="005E26AE" w:rsidP="005E26AE">
    <w:pPr>
      <w:pStyle w:val="ab"/>
      <w:tabs>
        <w:tab w:val="center" w:pos="7285"/>
        <w:tab w:val="left" w:pos="10470"/>
      </w:tabs>
      <w:rPr>
        <w:lang w:val="uk-UA"/>
      </w:rPr>
    </w:pPr>
  </w:p>
  <w:p w:rsidR="00726634" w:rsidRPr="005F53C0" w:rsidRDefault="00726634" w:rsidP="00B4763D">
    <w:pPr>
      <w:pStyle w:val="ab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color w:val="auto"/>
        <w:sz w:val="28"/>
        <w:szCs w:val="28"/>
        <w:lang w:val="uk-UA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Wingdings" w:hAnsi="Wingdings" w:cs="Wingdings"/>
        <w:lang w:val="uk-UA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lang w:val="uk-UA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lang w:val="uk-UA"/>
      </w:rPr>
    </w:lvl>
  </w:abstractNum>
  <w:abstractNum w:abstractNumId="6" w15:restartNumberingAfterBreak="0">
    <w:nsid w:val="00000007"/>
    <w:multiLevelType w:val="multilevel"/>
    <w:tmpl w:val="032C0466"/>
    <w:name w:val="WW8Num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2890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0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AC3BED"/>
    <w:multiLevelType w:val="hybridMultilevel"/>
    <w:tmpl w:val="949CD376"/>
    <w:lvl w:ilvl="0" w:tplc="2240641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EC556D"/>
    <w:multiLevelType w:val="multilevel"/>
    <w:tmpl w:val="79E48D5C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3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1" w15:restartNumberingAfterBreak="0">
    <w:nsid w:val="04B662F1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12" w15:restartNumberingAfterBreak="0">
    <w:nsid w:val="0B5E479D"/>
    <w:multiLevelType w:val="multilevel"/>
    <w:tmpl w:val="8B34B3F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38"/>
        </w:tabs>
        <w:ind w:left="1138" w:hanging="57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3" w15:restartNumberingAfterBreak="0">
    <w:nsid w:val="147572AC"/>
    <w:multiLevelType w:val="hybridMultilevel"/>
    <w:tmpl w:val="D612F8C4"/>
    <w:lvl w:ilvl="0" w:tplc="0F84A9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7181861"/>
    <w:multiLevelType w:val="multilevel"/>
    <w:tmpl w:val="C9AC617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00"/>
      </w:pPr>
      <w:rPr>
        <w:rFonts w:hint="default"/>
      </w:rPr>
    </w:lvl>
    <w:lvl w:ilvl="2">
      <w:start w:val="4"/>
      <w:numFmt w:val="decimal"/>
      <w:lvlText w:val="%3.3.1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5" w15:restartNumberingAfterBreak="0">
    <w:nsid w:val="1A416037"/>
    <w:multiLevelType w:val="hybridMultilevel"/>
    <w:tmpl w:val="EBD631F0"/>
    <w:lvl w:ilvl="0" w:tplc="33444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F133CF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17" w15:restartNumberingAfterBreak="0">
    <w:nsid w:val="22420180"/>
    <w:multiLevelType w:val="hybridMultilevel"/>
    <w:tmpl w:val="A28A13B6"/>
    <w:lvl w:ilvl="0" w:tplc="7E7AAEA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E357336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9" w15:restartNumberingAfterBreak="0">
    <w:nsid w:val="2E4E246A"/>
    <w:multiLevelType w:val="hybridMultilevel"/>
    <w:tmpl w:val="65AE5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7F442C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1" w15:restartNumberingAfterBreak="0">
    <w:nsid w:val="329A009F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35B47C6F"/>
    <w:multiLevelType w:val="hybridMultilevel"/>
    <w:tmpl w:val="95B01910"/>
    <w:lvl w:ilvl="0" w:tplc="D5581F56">
      <w:start w:val="11"/>
      <w:numFmt w:val="decimal"/>
      <w:lvlText w:val="%1."/>
      <w:lvlJc w:val="left"/>
      <w:pPr>
        <w:ind w:left="1085" w:hanging="375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3C8D2519"/>
    <w:multiLevelType w:val="multilevel"/>
    <w:tmpl w:val="904C202E"/>
    <w:lvl w:ilvl="0">
      <w:start w:val="4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  <w:color w:val="FF3366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FF3366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FF3366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FF3366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FF3366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FF3366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FF3366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FF3366"/>
      </w:rPr>
    </w:lvl>
  </w:abstractNum>
  <w:abstractNum w:abstractNumId="24" w15:restartNumberingAfterBreak="0">
    <w:nsid w:val="3E1458BE"/>
    <w:multiLevelType w:val="multilevel"/>
    <w:tmpl w:val="7A50E72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5" w15:restartNumberingAfterBreak="0">
    <w:nsid w:val="3FC409D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26" w15:restartNumberingAfterBreak="0">
    <w:nsid w:val="44E36BFC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27" w15:restartNumberingAfterBreak="0">
    <w:nsid w:val="4E2356CD"/>
    <w:multiLevelType w:val="hybridMultilevel"/>
    <w:tmpl w:val="28B4C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0476D74"/>
    <w:multiLevelType w:val="hybridMultilevel"/>
    <w:tmpl w:val="5FEC46BC"/>
    <w:lvl w:ilvl="0" w:tplc="3376AE6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593480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30" w15:restartNumberingAfterBreak="0">
    <w:nsid w:val="50A331D2"/>
    <w:multiLevelType w:val="multilevel"/>
    <w:tmpl w:val="000000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55FB4FF4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B16379F"/>
    <w:multiLevelType w:val="hybridMultilevel"/>
    <w:tmpl w:val="B59A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174AD1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4" w15:restartNumberingAfterBreak="0">
    <w:nsid w:val="63422CAD"/>
    <w:multiLevelType w:val="hybridMultilevel"/>
    <w:tmpl w:val="38D479A2"/>
    <w:lvl w:ilvl="0" w:tplc="AC98D79C">
      <w:start w:val="200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67EF0151"/>
    <w:multiLevelType w:val="hybridMultilevel"/>
    <w:tmpl w:val="145EAC66"/>
    <w:lvl w:ilvl="0" w:tplc="506838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E8A655B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733C1B3B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38" w15:restartNumberingAfterBreak="0">
    <w:nsid w:val="78AA6DFE"/>
    <w:multiLevelType w:val="hybridMultilevel"/>
    <w:tmpl w:val="7F4036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9934FB"/>
    <w:multiLevelType w:val="multilevel"/>
    <w:tmpl w:val="829AB92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 w15:restartNumberingAfterBreak="0">
    <w:nsid w:val="7B8B5F4B"/>
    <w:multiLevelType w:val="multilevel"/>
    <w:tmpl w:val="032C0466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1" w15:restartNumberingAfterBreak="0">
    <w:nsid w:val="7CC554F4"/>
    <w:multiLevelType w:val="multilevel"/>
    <w:tmpl w:val="C5FE1E82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7F2C00BD"/>
    <w:multiLevelType w:val="hybridMultilevel"/>
    <w:tmpl w:val="4E125CD0"/>
    <w:lvl w:ilvl="0" w:tplc="B7B4F9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3"/>
  </w:num>
  <w:num w:numId="11">
    <w:abstractNumId w:val="26"/>
  </w:num>
  <w:num w:numId="12">
    <w:abstractNumId w:val="16"/>
  </w:num>
  <w:num w:numId="13">
    <w:abstractNumId w:val="29"/>
  </w:num>
  <w:num w:numId="14">
    <w:abstractNumId w:val="30"/>
  </w:num>
  <w:num w:numId="15">
    <w:abstractNumId w:val="10"/>
  </w:num>
  <w:num w:numId="16">
    <w:abstractNumId w:val="40"/>
  </w:num>
  <w:num w:numId="17">
    <w:abstractNumId w:val="36"/>
  </w:num>
  <w:num w:numId="18">
    <w:abstractNumId w:val="21"/>
  </w:num>
  <w:num w:numId="19">
    <w:abstractNumId w:val="18"/>
  </w:num>
  <w:num w:numId="20">
    <w:abstractNumId w:val="22"/>
  </w:num>
  <w:num w:numId="21">
    <w:abstractNumId w:val="24"/>
  </w:num>
  <w:num w:numId="22">
    <w:abstractNumId w:val="31"/>
  </w:num>
  <w:num w:numId="23">
    <w:abstractNumId w:val="12"/>
  </w:num>
  <w:num w:numId="24">
    <w:abstractNumId w:val="14"/>
  </w:num>
  <w:num w:numId="25">
    <w:abstractNumId w:val="27"/>
  </w:num>
  <w:num w:numId="26">
    <w:abstractNumId w:val="20"/>
  </w:num>
  <w:num w:numId="27">
    <w:abstractNumId w:val="28"/>
  </w:num>
  <w:num w:numId="28">
    <w:abstractNumId w:val="9"/>
  </w:num>
  <w:num w:numId="29">
    <w:abstractNumId w:val="33"/>
  </w:num>
  <w:num w:numId="30">
    <w:abstractNumId w:val="15"/>
  </w:num>
  <w:num w:numId="31">
    <w:abstractNumId w:val="32"/>
  </w:num>
  <w:num w:numId="32">
    <w:abstractNumId w:val="42"/>
  </w:num>
  <w:num w:numId="33">
    <w:abstractNumId w:val="17"/>
  </w:num>
  <w:num w:numId="34">
    <w:abstractNumId w:val="19"/>
  </w:num>
  <w:num w:numId="35">
    <w:abstractNumId w:val="13"/>
  </w:num>
  <w:num w:numId="36">
    <w:abstractNumId w:val="39"/>
  </w:num>
  <w:num w:numId="37">
    <w:abstractNumId w:val="38"/>
  </w:num>
  <w:num w:numId="38">
    <w:abstractNumId w:val="11"/>
  </w:num>
  <w:num w:numId="39">
    <w:abstractNumId w:val="37"/>
  </w:num>
  <w:num w:numId="40">
    <w:abstractNumId w:val="41"/>
  </w:num>
  <w:num w:numId="41">
    <w:abstractNumId w:val="35"/>
  </w:num>
  <w:num w:numId="42">
    <w:abstractNumId w:val="25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A0A"/>
    <w:rsid w:val="00000DB2"/>
    <w:rsid w:val="00002554"/>
    <w:rsid w:val="00002A80"/>
    <w:rsid w:val="00003389"/>
    <w:rsid w:val="000045DE"/>
    <w:rsid w:val="000059A5"/>
    <w:rsid w:val="0000632D"/>
    <w:rsid w:val="0000648E"/>
    <w:rsid w:val="0000668B"/>
    <w:rsid w:val="0001069C"/>
    <w:rsid w:val="000109C4"/>
    <w:rsid w:val="0001156C"/>
    <w:rsid w:val="00011ACB"/>
    <w:rsid w:val="0001278F"/>
    <w:rsid w:val="0002047A"/>
    <w:rsid w:val="0002083E"/>
    <w:rsid w:val="00020F9B"/>
    <w:rsid w:val="00022995"/>
    <w:rsid w:val="00022DF1"/>
    <w:rsid w:val="00026421"/>
    <w:rsid w:val="00027CA6"/>
    <w:rsid w:val="000307B8"/>
    <w:rsid w:val="00031DD1"/>
    <w:rsid w:val="00033581"/>
    <w:rsid w:val="0003669F"/>
    <w:rsid w:val="00041623"/>
    <w:rsid w:val="00041B22"/>
    <w:rsid w:val="000426B8"/>
    <w:rsid w:val="0004304B"/>
    <w:rsid w:val="000444E1"/>
    <w:rsid w:val="000449A1"/>
    <w:rsid w:val="00044DC9"/>
    <w:rsid w:val="00046D81"/>
    <w:rsid w:val="00050C1D"/>
    <w:rsid w:val="000511C8"/>
    <w:rsid w:val="000522FD"/>
    <w:rsid w:val="00054BE6"/>
    <w:rsid w:val="00055748"/>
    <w:rsid w:val="0006255B"/>
    <w:rsid w:val="00064022"/>
    <w:rsid w:val="00065A06"/>
    <w:rsid w:val="0007080F"/>
    <w:rsid w:val="00071425"/>
    <w:rsid w:val="00072363"/>
    <w:rsid w:val="000724AC"/>
    <w:rsid w:val="0007273C"/>
    <w:rsid w:val="00076D48"/>
    <w:rsid w:val="0008134A"/>
    <w:rsid w:val="00081C5D"/>
    <w:rsid w:val="00081FC8"/>
    <w:rsid w:val="00084EC2"/>
    <w:rsid w:val="000869B0"/>
    <w:rsid w:val="000870ED"/>
    <w:rsid w:val="0009159F"/>
    <w:rsid w:val="00092412"/>
    <w:rsid w:val="00093AE1"/>
    <w:rsid w:val="00093C65"/>
    <w:rsid w:val="00094245"/>
    <w:rsid w:val="000A09C6"/>
    <w:rsid w:val="000A779F"/>
    <w:rsid w:val="000B23DB"/>
    <w:rsid w:val="000B2DC8"/>
    <w:rsid w:val="000B33C0"/>
    <w:rsid w:val="000B48BC"/>
    <w:rsid w:val="000B57F3"/>
    <w:rsid w:val="000C13DA"/>
    <w:rsid w:val="000C4588"/>
    <w:rsid w:val="000C7CEC"/>
    <w:rsid w:val="000D0454"/>
    <w:rsid w:val="000D450B"/>
    <w:rsid w:val="000D6DCE"/>
    <w:rsid w:val="000E0A15"/>
    <w:rsid w:val="000E3869"/>
    <w:rsid w:val="000E3A11"/>
    <w:rsid w:val="000E43D5"/>
    <w:rsid w:val="000E683E"/>
    <w:rsid w:val="000E74EE"/>
    <w:rsid w:val="000F0EEB"/>
    <w:rsid w:val="000F3A6B"/>
    <w:rsid w:val="00101665"/>
    <w:rsid w:val="00101D57"/>
    <w:rsid w:val="001020A1"/>
    <w:rsid w:val="001025EF"/>
    <w:rsid w:val="00103B17"/>
    <w:rsid w:val="0010431B"/>
    <w:rsid w:val="00105042"/>
    <w:rsid w:val="001064D3"/>
    <w:rsid w:val="00107958"/>
    <w:rsid w:val="00110335"/>
    <w:rsid w:val="00111F13"/>
    <w:rsid w:val="00112FA4"/>
    <w:rsid w:val="00113414"/>
    <w:rsid w:val="001153CF"/>
    <w:rsid w:val="00115C33"/>
    <w:rsid w:val="001217C1"/>
    <w:rsid w:val="001220A7"/>
    <w:rsid w:val="001221EE"/>
    <w:rsid w:val="001239AE"/>
    <w:rsid w:val="0012760A"/>
    <w:rsid w:val="00131BC8"/>
    <w:rsid w:val="00132B82"/>
    <w:rsid w:val="001344B7"/>
    <w:rsid w:val="00137A0E"/>
    <w:rsid w:val="00137BAD"/>
    <w:rsid w:val="00137C28"/>
    <w:rsid w:val="001410E1"/>
    <w:rsid w:val="00142298"/>
    <w:rsid w:val="001435FB"/>
    <w:rsid w:val="00144003"/>
    <w:rsid w:val="00144038"/>
    <w:rsid w:val="0014451A"/>
    <w:rsid w:val="00144DEF"/>
    <w:rsid w:val="001467ED"/>
    <w:rsid w:val="00147F7B"/>
    <w:rsid w:val="0015137A"/>
    <w:rsid w:val="0015177D"/>
    <w:rsid w:val="00153093"/>
    <w:rsid w:val="0016286F"/>
    <w:rsid w:val="0016306F"/>
    <w:rsid w:val="00164F87"/>
    <w:rsid w:val="00166C3B"/>
    <w:rsid w:val="001706D4"/>
    <w:rsid w:val="00173730"/>
    <w:rsid w:val="0017703F"/>
    <w:rsid w:val="0018260D"/>
    <w:rsid w:val="00182DF0"/>
    <w:rsid w:val="00183347"/>
    <w:rsid w:val="00184311"/>
    <w:rsid w:val="001873F8"/>
    <w:rsid w:val="00190307"/>
    <w:rsid w:val="00191A15"/>
    <w:rsid w:val="0019386B"/>
    <w:rsid w:val="00194F7A"/>
    <w:rsid w:val="00197511"/>
    <w:rsid w:val="001A1BF4"/>
    <w:rsid w:val="001A36C5"/>
    <w:rsid w:val="001A3F8D"/>
    <w:rsid w:val="001A4772"/>
    <w:rsid w:val="001A77AE"/>
    <w:rsid w:val="001B03BA"/>
    <w:rsid w:val="001B0DE1"/>
    <w:rsid w:val="001B0E35"/>
    <w:rsid w:val="001B11FD"/>
    <w:rsid w:val="001B17DB"/>
    <w:rsid w:val="001B77C6"/>
    <w:rsid w:val="001C08A7"/>
    <w:rsid w:val="001C0A14"/>
    <w:rsid w:val="001C2BD8"/>
    <w:rsid w:val="001C56D2"/>
    <w:rsid w:val="001C6B11"/>
    <w:rsid w:val="001D0406"/>
    <w:rsid w:val="001D05E2"/>
    <w:rsid w:val="001D1D9E"/>
    <w:rsid w:val="001D2A75"/>
    <w:rsid w:val="001D3729"/>
    <w:rsid w:val="001D6129"/>
    <w:rsid w:val="001E1B33"/>
    <w:rsid w:val="001E332A"/>
    <w:rsid w:val="001E5C2A"/>
    <w:rsid w:val="001F13D8"/>
    <w:rsid w:val="001F1F44"/>
    <w:rsid w:val="001F2D54"/>
    <w:rsid w:val="001F30F5"/>
    <w:rsid w:val="001F3C86"/>
    <w:rsid w:val="001F5DD9"/>
    <w:rsid w:val="001F5E1A"/>
    <w:rsid w:val="001F7177"/>
    <w:rsid w:val="0020251A"/>
    <w:rsid w:val="00202589"/>
    <w:rsid w:val="00202F3A"/>
    <w:rsid w:val="002041D5"/>
    <w:rsid w:val="00204317"/>
    <w:rsid w:val="002052FA"/>
    <w:rsid w:val="0020625E"/>
    <w:rsid w:val="002062A2"/>
    <w:rsid w:val="00207750"/>
    <w:rsid w:val="00211CB2"/>
    <w:rsid w:val="002133E0"/>
    <w:rsid w:val="00214D20"/>
    <w:rsid w:val="002154DD"/>
    <w:rsid w:val="00221083"/>
    <w:rsid w:val="00222266"/>
    <w:rsid w:val="002309A3"/>
    <w:rsid w:val="00231FAC"/>
    <w:rsid w:val="00232C67"/>
    <w:rsid w:val="0023331E"/>
    <w:rsid w:val="0023355A"/>
    <w:rsid w:val="002341EB"/>
    <w:rsid w:val="00235A31"/>
    <w:rsid w:val="00236183"/>
    <w:rsid w:val="0024361F"/>
    <w:rsid w:val="00244D97"/>
    <w:rsid w:val="00253EA7"/>
    <w:rsid w:val="002576BD"/>
    <w:rsid w:val="002605CB"/>
    <w:rsid w:val="002623A4"/>
    <w:rsid w:val="00262605"/>
    <w:rsid w:val="00262DB7"/>
    <w:rsid w:val="0026370F"/>
    <w:rsid w:val="00263E90"/>
    <w:rsid w:val="00266EFA"/>
    <w:rsid w:val="00270173"/>
    <w:rsid w:val="00270E69"/>
    <w:rsid w:val="002713A7"/>
    <w:rsid w:val="00271C6C"/>
    <w:rsid w:val="00271E34"/>
    <w:rsid w:val="00276015"/>
    <w:rsid w:val="00276D33"/>
    <w:rsid w:val="00277B25"/>
    <w:rsid w:val="002815EB"/>
    <w:rsid w:val="002824E8"/>
    <w:rsid w:val="00283ADB"/>
    <w:rsid w:val="00286D80"/>
    <w:rsid w:val="00293CAE"/>
    <w:rsid w:val="00293EF1"/>
    <w:rsid w:val="0029548A"/>
    <w:rsid w:val="002957B2"/>
    <w:rsid w:val="00295FA9"/>
    <w:rsid w:val="00297FD5"/>
    <w:rsid w:val="002A30DB"/>
    <w:rsid w:val="002A3E90"/>
    <w:rsid w:val="002A421D"/>
    <w:rsid w:val="002A53BA"/>
    <w:rsid w:val="002A5620"/>
    <w:rsid w:val="002B0476"/>
    <w:rsid w:val="002B0EEC"/>
    <w:rsid w:val="002B152B"/>
    <w:rsid w:val="002B2F5A"/>
    <w:rsid w:val="002B5DD0"/>
    <w:rsid w:val="002C0EFE"/>
    <w:rsid w:val="002C33F8"/>
    <w:rsid w:val="002C6DE3"/>
    <w:rsid w:val="002D1AA1"/>
    <w:rsid w:val="002D3B75"/>
    <w:rsid w:val="002D4622"/>
    <w:rsid w:val="002D6180"/>
    <w:rsid w:val="002E0E68"/>
    <w:rsid w:val="002E204D"/>
    <w:rsid w:val="002E2E5B"/>
    <w:rsid w:val="002E31D8"/>
    <w:rsid w:val="002E6EA9"/>
    <w:rsid w:val="002E7DD5"/>
    <w:rsid w:val="002F2381"/>
    <w:rsid w:val="002F344F"/>
    <w:rsid w:val="002F65EF"/>
    <w:rsid w:val="002F682F"/>
    <w:rsid w:val="002F6864"/>
    <w:rsid w:val="002F7F54"/>
    <w:rsid w:val="003003A0"/>
    <w:rsid w:val="00301102"/>
    <w:rsid w:val="003014AA"/>
    <w:rsid w:val="00301A72"/>
    <w:rsid w:val="00301E02"/>
    <w:rsid w:val="003033DE"/>
    <w:rsid w:val="0030365F"/>
    <w:rsid w:val="003046AB"/>
    <w:rsid w:val="00304E96"/>
    <w:rsid w:val="003059D1"/>
    <w:rsid w:val="00306CCD"/>
    <w:rsid w:val="00310720"/>
    <w:rsid w:val="00311559"/>
    <w:rsid w:val="00311C11"/>
    <w:rsid w:val="003122B7"/>
    <w:rsid w:val="003126B1"/>
    <w:rsid w:val="00312D09"/>
    <w:rsid w:val="00314557"/>
    <w:rsid w:val="00320B31"/>
    <w:rsid w:val="00321954"/>
    <w:rsid w:val="00322A71"/>
    <w:rsid w:val="0032499F"/>
    <w:rsid w:val="00324AD4"/>
    <w:rsid w:val="00325E4F"/>
    <w:rsid w:val="00327DA2"/>
    <w:rsid w:val="003300FB"/>
    <w:rsid w:val="00334386"/>
    <w:rsid w:val="00334BAA"/>
    <w:rsid w:val="003353F1"/>
    <w:rsid w:val="00335A2C"/>
    <w:rsid w:val="00335FDF"/>
    <w:rsid w:val="00336566"/>
    <w:rsid w:val="00336897"/>
    <w:rsid w:val="00337890"/>
    <w:rsid w:val="0034077B"/>
    <w:rsid w:val="00344D07"/>
    <w:rsid w:val="00345E8C"/>
    <w:rsid w:val="00346D1D"/>
    <w:rsid w:val="00347AA8"/>
    <w:rsid w:val="0035063A"/>
    <w:rsid w:val="00350F79"/>
    <w:rsid w:val="00351D32"/>
    <w:rsid w:val="00352636"/>
    <w:rsid w:val="00353BB2"/>
    <w:rsid w:val="00357BF4"/>
    <w:rsid w:val="0036105A"/>
    <w:rsid w:val="00363AEC"/>
    <w:rsid w:val="00365CCA"/>
    <w:rsid w:val="00371C33"/>
    <w:rsid w:val="00373FD5"/>
    <w:rsid w:val="0037410A"/>
    <w:rsid w:val="003741EE"/>
    <w:rsid w:val="00376C1D"/>
    <w:rsid w:val="003775FC"/>
    <w:rsid w:val="003810AB"/>
    <w:rsid w:val="00382148"/>
    <w:rsid w:val="003828AB"/>
    <w:rsid w:val="00382DCF"/>
    <w:rsid w:val="00384325"/>
    <w:rsid w:val="00384714"/>
    <w:rsid w:val="00384DAF"/>
    <w:rsid w:val="0038545F"/>
    <w:rsid w:val="00385D8D"/>
    <w:rsid w:val="0038623D"/>
    <w:rsid w:val="003904BE"/>
    <w:rsid w:val="00391078"/>
    <w:rsid w:val="0039183F"/>
    <w:rsid w:val="003927E6"/>
    <w:rsid w:val="003939CB"/>
    <w:rsid w:val="003953F1"/>
    <w:rsid w:val="003A1BE7"/>
    <w:rsid w:val="003A2976"/>
    <w:rsid w:val="003A6203"/>
    <w:rsid w:val="003A62A3"/>
    <w:rsid w:val="003A69E4"/>
    <w:rsid w:val="003B2908"/>
    <w:rsid w:val="003B6299"/>
    <w:rsid w:val="003B753A"/>
    <w:rsid w:val="003C3AB5"/>
    <w:rsid w:val="003C5FBC"/>
    <w:rsid w:val="003C6A97"/>
    <w:rsid w:val="003C6ACB"/>
    <w:rsid w:val="003C7F44"/>
    <w:rsid w:val="003D0FD6"/>
    <w:rsid w:val="003D3778"/>
    <w:rsid w:val="003D4DA5"/>
    <w:rsid w:val="003D7060"/>
    <w:rsid w:val="003D7FCE"/>
    <w:rsid w:val="003E1179"/>
    <w:rsid w:val="003E2319"/>
    <w:rsid w:val="003E2926"/>
    <w:rsid w:val="003F267E"/>
    <w:rsid w:val="003F3BBB"/>
    <w:rsid w:val="003F4A0A"/>
    <w:rsid w:val="003F5B7E"/>
    <w:rsid w:val="003F6F9A"/>
    <w:rsid w:val="00400A37"/>
    <w:rsid w:val="0040433B"/>
    <w:rsid w:val="00404D39"/>
    <w:rsid w:val="0040519D"/>
    <w:rsid w:val="00407005"/>
    <w:rsid w:val="00407D38"/>
    <w:rsid w:val="00410764"/>
    <w:rsid w:val="00410EA2"/>
    <w:rsid w:val="00411503"/>
    <w:rsid w:val="004115B3"/>
    <w:rsid w:val="004166FB"/>
    <w:rsid w:val="00420D99"/>
    <w:rsid w:val="0042487E"/>
    <w:rsid w:val="00425A25"/>
    <w:rsid w:val="0042724E"/>
    <w:rsid w:val="004279FF"/>
    <w:rsid w:val="00431308"/>
    <w:rsid w:val="00431BF9"/>
    <w:rsid w:val="004321CF"/>
    <w:rsid w:val="00442E8C"/>
    <w:rsid w:val="0044408F"/>
    <w:rsid w:val="004448E4"/>
    <w:rsid w:val="004463DA"/>
    <w:rsid w:val="004513F7"/>
    <w:rsid w:val="00452C46"/>
    <w:rsid w:val="00453F7F"/>
    <w:rsid w:val="00454718"/>
    <w:rsid w:val="004570C4"/>
    <w:rsid w:val="00461037"/>
    <w:rsid w:val="00462D96"/>
    <w:rsid w:val="00462E95"/>
    <w:rsid w:val="0046559E"/>
    <w:rsid w:val="00466CB6"/>
    <w:rsid w:val="00470C7A"/>
    <w:rsid w:val="00472076"/>
    <w:rsid w:val="004723FC"/>
    <w:rsid w:val="00473F7B"/>
    <w:rsid w:val="00474E31"/>
    <w:rsid w:val="0047631D"/>
    <w:rsid w:val="00482267"/>
    <w:rsid w:val="00482E24"/>
    <w:rsid w:val="004840C8"/>
    <w:rsid w:val="004844CD"/>
    <w:rsid w:val="00484936"/>
    <w:rsid w:val="00484FC7"/>
    <w:rsid w:val="004858C6"/>
    <w:rsid w:val="004905F2"/>
    <w:rsid w:val="004914F9"/>
    <w:rsid w:val="00491BC5"/>
    <w:rsid w:val="00492394"/>
    <w:rsid w:val="00497312"/>
    <w:rsid w:val="004A0595"/>
    <w:rsid w:val="004A19C7"/>
    <w:rsid w:val="004A402A"/>
    <w:rsid w:val="004A42D9"/>
    <w:rsid w:val="004A5134"/>
    <w:rsid w:val="004A60E0"/>
    <w:rsid w:val="004A7465"/>
    <w:rsid w:val="004A75B9"/>
    <w:rsid w:val="004A7774"/>
    <w:rsid w:val="004A79E3"/>
    <w:rsid w:val="004A7A18"/>
    <w:rsid w:val="004A7B04"/>
    <w:rsid w:val="004B2EC2"/>
    <w:rsid w:val="004B55AF"/>
    <w:rsid w:val="004B7F86"/>
    <w:rsid w:val="004C1B26"/>
    <w:rsid w:val="004C24B3"/>
    <w:rsid w:val="004C24E4"/>
    <w:rsid w:val="004C3C8A"/>
    <w:rsid w:val="004C426F"/>
    <w:rsid w:val="004C4644"/>
    <w:rsid w:val="004C57A9"/>
    <w:rsid w:val="004C68BE"/>
    <w:rsid w:val="004C7EC5"/>
    <w:rsid w:val="004D10A4"/>
    <w:rsid w:val="004D1A33"/>
    <w:rsid w:val="004D416C"/>
    <w:rsid w:val="004D555D"/>
    <w:rsid w:val="004D60B2"/>
    <w:rsid w:val="004D6F73"/>
    <w:rsid w:val="004D737D"/>
    <w:rsid w:val="004E30AD"/>
    <w:rsid w:val="004E4878"/>
    <w:rsid w:val="004E7793"/>
    <w:rsid w:val="004F0AB6"/>
    <w:rsid w:val="004F2507"/>
    <w:rsid w:val="004F7081"/>
    <w:rsid w:val="004F728B"/>
    <w:rsid w:val="004F7AB4"/>
    <w:rsid w:val="004F7E59"/>
    <w:rsid w:val="00500250"/>
    <w:rsid w:val="00503A86"/>
    <w:rsid w:val="00504F74"/>
    <w:rsid w:val="00506599"/>
    <w:rsid w:val="00512270"/>
    <w:rsid w:val="00513096"/>
    <w:rsid w:val="00513B45"/>
    <w:rsid w:val="005147BD"/>
    <w:rsid w:val="00514B04"/>
    <w:rsid w:val="005173AE"/>
    <w:rsid w:val="00520FD9"/>
    <w:rsid w:val="00521D81"/>
    <w:rsid w:val="00526C66"/>
    <w:rsid w:val="00531A72"/>
    <w:rsid w:val="00534C72"/>
    <w:rsid w:val="00534D2C"/>
    <w:rsid w:val="00540109"/>
    <w:rsid w:val="0054013A"/>
    <w:rsid w:val="0054389D"/>
    <w:rsid w:val="00546BD8"/>
    <w:rsid w:val="0055492E"/>
    <w:rsid w:val="00554AC4"/>
    <w:rsid w:val="00554B81"/>
    <w:rsid w:val="00555F55"/>
    <w:rsid w:val="00557CBA"/>
    <w:rsid w:val="00557DD9"/>
    <w:rsid w:val="005652ED"/>
    <w:rsid w:val="00565D1B"/>
    <w:rsid w:val="005660FC"/>
    <w:rsid w:val="0057135A"/>
    <w:rsid w:val="0057252B"/>
    <w:rsid w:val="0057459D"/>
    <w:rsid w:val="0057487E"/>
    <w:rsid w:val="00574903"/>
    <w:rsid w:val="00575CA7"/>
    <w:rsid w:val="00577DA5"/>
    <w:rsid w:val="00583279"/>
    <w:rsid w:val="005841F8"/>
    <w:rsid w:val="00585169"/>
    <w:rsid w:val="00586B3E"/>
    <w:rsid w:val="00586C33"/>
    <w:rsid w:val="00587AA4"/>
    <w:rsid w:val="00587B95"/>
    <w:rsid w:val="005921C4"/>
    <w:rsid w:val="00594C0E"/>
    <w:rsid w:val="005958BA"/>
    <w:rsid w:val="00596253"/>
    <w:rsid w:val="0059671B"/>
    <w:rsid w:val="005970D2"/>
    <w:rsid w:val="005A09A3"/>
    <w:rsid w:val="005A4221"/>
    <w:rsid w:val="005A56FE"/>
    <w:rsid w:val="005A5719"/>
    <w:rsid w:val="005A5CE1"/>
    <w:rsid w:val="005A6697"/>
    <w:rsid w:val="005A6EB7"/>
    <w:rsid w:val="005B05CB"/>
    <w:rsid w:val="005B2F2D"/>
    <w:rsid w:val="005B4F73"/>
    <w:rsid w:val="005B56CF"/>
    <w:rsid w:val="005B66DE"/>
    <w:rsid w:val="005C0DB7"/>
    <w:rsid w:val="005C10C4"/>
    <w:rsid w:val="005C42A1"/>
    <w:rsid w:val="005C59C0"/>
    <w:rsid w:val="005D0A60"/>
    <w:rsid w:val="005D15BB"/>
    <w:rsid w:val="005D27A6"/>
    <w:rsid w:val="005D2BAB"/>
    <w:rsid w:val="005D326B"/>
    <w:rsid w:val="005D38BB"/>
    <w:rsid w:val="005D4F0C"/>
    <w:rsid w:val="005D5874"/>
    <w:rsid w:val="005D63F0"/>
    <w:rsid w:val="005D74BC"/>
    <w:rsid w:val="005E26AE"/>
    <w:rsid w:val="005E392C"/>
    <w:rsid w:val="005E4AE6"/>
    <w:rsid w:val="005F031D"/>
    <w:rsid w:val="005F0F95"/>
    <w:rsid w:val="005F40B3"/>
    <w:rsid w:val="005F53C0"/>
    <w:rsid w:val="005F6EF7"/>
    <w:rsid w:val="00602441"/>
    <w:rsid w:val="00602BA8"/>
    <w:rsid w:val="00603940"/>
    <w:rsid w:val="00607535"/>
    <w:rsid w:val="00607CAC"/>
    <w:rsid w:val="00611240"/>
    <w:rsid w:val="0061318E"/>
    <w:rsid w:val="006136D5"/>
    <w:rsid w:val="00615071"/>
    <w:rsid w:val="00615A53"/>
    <w:rsid w:val="00616876"/>
    <w:rsid w:val="00616A29"/>
    <w:rsid w:val="0061708C"/>
    <w:rsid w:val="00617C00"/>
    <w:rsid w:val="00620D07"/>
    <w:rsid w:val="006239CC"/>
    <w:rsid w:val="00624981"/>
    <w:rsid w:val="00627137"/>
    <w:rsid w:val="006333D7"/>
    <w:rsid w:val="006366CC"/>
    <w:rsid w:val="00641AFB"/>
    <w:rsid w:val="00641F0D"/>
    <w:rsid w:val="0064467B"/>
    <w:rsid w:val="0064566C"/>
    <w:rsid w:val="006501E9"/>
    <w:rsid w:val="00650271"/>
    <w:rsid w:val="006544C8"/>
    <w:rsid w:val="00656249"/>
    <w:rsid w:val="00656E92"/>
    <w:rsid w:val="00656EA6"/>
    <w:rsid w:val="006579C5"/>
    <w:rsid w:val="00662897"/>
    <w:rsid w:val="00663C2E"/>
    <w:rsid w:val="006646AF"/>
    <w:rsid w:val="0066553F"/>
    <w:rsid w:val="006706D3"/>
    <w:rsid w:val="00672EE8"/>
    <w:rsid w:val="00673791"/>
    <w:rsid w:val="006758E3"/>
    <w:rsid w:val="006773B0"/>
    <w:rsid w:val="00681011"/>
    <w:rsid w:val="00692918"/>
    <w:rsid w:val="00693E59"/>
    <w:rsid w:val="00694071"/>
    <w:rsid w:val="00694E94"/>
    <w:rsid w:val="00697160"/>
    <w:rsid w:val="006A3726"/>
    <w:rsid w:val="006A6ACE"/>
    <w:rsid w:val="006B1457"/>
    <w:rsid w:val="006B14BB"/>
    <w:rsid w:val="006B15C3"/>
    <w:rsid w:val="006B41E5"/>
    <w:rsid w:val="006B4560"/>
    <w:rsid w:val="006B47FA"/>
    <w:rsid w:val="006B75D7"/>
    <w:rsid w:val="006C660C"/>
    <w:rsid w:val="006C6B43"/>
    <w:rsid w:val="006C7B48"/>
    <w:rsid w:val="006D0561"/>
    <w:rsid w:val="006D0723"/>
    <w:rsid w:val="006D616A"/>
    <w:rsid w:val="006E080F"/>
    <w:rsid w:val="006E0E4B"/>
    <w:rsid w:val="006E1E2A"/>
    <w:rsid w:val="006E71B0"/>
    <w:rsid w:val="006F44C0"/>
    <w:rsid w:val="006F735C"/>
    <w:rsid w:val="006F7A1D"/>
    <w:rsid w:val="00700F90"/>
    <w:rsid w:val="00701965"/>
    <w:rsid w:val="00703EF5"/>
    <w:rsid w:val="0070574F"/>
    <w:rsid w:val="007077E2"/>
    <w:rsid w:val="00710C02"/>
    <w:rsid w:val="007205AB"/>
    <w:rsid w:val="0072195C"/>
    <w:rsid w:val="00721D30"/>
    <w:rsid w:val="00723F9D"/>
    <w:rsid w:val="0072438C"/>
    <w:rsid w:val="00724F52"/>
    <w:rsid w:val="00726634"/>
    <w:rsid w:val="007317E9"/>
    <w:rsid w:val="007323DA"/>
    <w:rsid w:val="0073274C"/>
    <w:rsid w:val="007354E0"/>
    <w:rsid w:val="00736346"/>
    <w:rsid w:val="0074011A"/>
    <w:rsid w:val="00742B6D"/>
    <w:rsid w:val="007450A9"/>
    <w:rsid w:val="00745702"/>
    <w:rsid w:val="00752DDA"/>
    <w:rsid w:val="00756930"/>
    <w:rsid w:val="00757498"/>
    <w:rsid w:val="007600BB"/>
    <w:rsid w:val="00761F9C"/>
    <w:rsid w:val="00763F30"/>
    <w:rsid w:val="007655AD"/>
    <w:rsid w:val="007731BD"/>
    <w:rsid w:val="0077490D"/>
    <w:rsid w:val="00775D68"/>
    <w:rsid w:val="00775D87"/>
    <w:rsid w:val="00777677"/>
    <w:rsid w:val="00781055"/>
    <w:rsid w:val="007815CA"/>
    <w:rsid w:val="00782F5E"/>
    <w:rsid w:val="00783F84"/>
    <w:rsid w:val="007850F2"/>
    <w:rsid w:val="00786548"/>
    <w:rsid w:val="0078702C"/>
    <w:rsid w:val="0079092C"/>
    <w:rsid w:val="007909DB"/>
    <w:rsid w:val="00791A7F"/>
    <w:rsid w:val="00791D5A"/>
    <w:rsid w:val="00793CDB"/>
    <w:rsid w:val="00797DF6"/>
    <w:rsid w:val="007A0CA2"/>
    <w:rsid w:val="007A1A8F"/>
    <w:rsid w:val="007A2612"/>
    <w:rsid w:val="007A329F"/>
    <w:rsid w:val="007A3C12"/>
    <w:rsid w:val="007A41AB"/>
    <w:rsid w:val="007B02B1"/>
    <w:rsid w:val="007B0EBC"/>
    <w:rsid w:val="007B15D0"/>
    <w:rsid w:val="007B3985"/>
    <w:rsid w:val="007B4FBA"/>
    <w:rsid w:val="007B5E6B"/>
    <w:rsid w:val="007C2456"/>
    <w:rsid w:val="007C310D"/>
    <w:rsid w:val="007C3C2C"/>
    <w:rsid w:val="007C5033"/>
    <w:rsid w:val="007C5CAE"/>
    <w:rsid w:val="007C7AD5"/>
    <w:rsid w:val="007C7FEA"/>
    <w:rsid w:val="007D6D56"/>
    <w:rsid w:val="007D7180"/>
    <w:rsid w:val="007E2FCA"/>
    <w:rsid w:val="007E37AB"/>
    <w:rsid w:val="007E47FA"/>
    <w:rsid w:val="007E5A88"/>
    <w:rsid w:val="007E5CCA"/>
    <w:rsid w:val="007E7140"/>
    <w:rsid w:val="007F1157"/>
    <w:rsid w:val="007F2720"/>
    <w:rsid w:val="007F3488"/>
    <w:rsid w:val="008005C9"/>
    <w:rsid w:val="00800F53"/>
    <w:rsid w:val="00802CF6"/>
    <w:rsid w:val="0080329C"/>
    <w:rsid w:val="00803E0A"/>
    <w:rsid w:val="00804CF8"/>
    <w:rsid w:val="00804EB3"/>
    <w:rsid w:val="00805996"/>
    <w:rsid w:val="00807D99"/>
    <w:rsid w:val="0081202D"/>
    <w:rsid w:val="00812F67"/>
    <w:rsid w:val="00813557"/>
    <w:rsid w:val="00813686"/>
    <w:rsid w:val="00813E38"/>
    <w:rsid w:val="00814FAE"/>
    <w:rsid w:val="0081727D"/>
    <w:rsid w:val="00820DA7"/>
    <w:rsid w:val="00827150"/>
    <w:rsid w:val="00827301"/>
    <w:rsid w:val="00830409"/>
    <w:rsid w:val="00830789"/>
    <w:rsid w:val="008327E9"/>
    <w:rsid w:val="008350BB"/>
    <w:rsid w:val="00836325"/>
    <w:rsid w:val="0084059C"/>
    <w:rsid w:val="00842A1C"/>
    <w:rsid w:val="00845864"/>
    <w:rsid w:val="0084663D"/>
    <w:rsid w:val="0085161E"/>
    <w:rsid w:val="00852479"/>
    <w:rsid w:val="008534F8"/>
    <w:rsid w:val="008550E0"/>
    <w:rsid w:val="008578F8"/>
    <w:rsid w:val="00862479"/>
    <w:rsid w:val="00863A50"/>
    <w:rsid w:val="00865493"/>
    <w:rsid w:val="00866381"/>
    <w:rsid w:val="00866597"/>
    <w:rsid w:val="00867159"/>
    <w:rsid w:val="0087118C"/>
    <w:rsid w:val="00873707"/>
    <w:rsid w:val="008751DE"/>
    <w:rsid w:val="00876DB0"/>
    <w:rsid w:val="008779B6"/>
    <w:rsid w:val="00877E65"/>
    <w:rsid w:val="0088021A"/>
    <w:rsid w:val="008803C3"/>
    <w:rsid w:val="00880C0F"/>
    <w:rsid w:val="00881C1A"/>
    <w:rsid w:val="0088252E"/>
    <w:rsid w:val="00882591"/>
    <w:rsid w:val="00885A17"/>
    <w:rsid w:val="00885C59"/>
    <w:rsid w:val="00886F14"/>
    <w:rsid w:val="00887BC0"/>
    <w:rsid w:val="00891233"/>
    <w:rsid w:val="00891A40"/>
    <w:rsid w:val="008920DC"/>
    <w:rsid w:val="00892ED4"/>
    <w:rsid w:val="00895EC9"/>
    <w:rsid w:val="00896415"/>
    <w:rsid w:val="00896F9A"/>
    <w:rsid w:val="00897945"/>
    <w:rsid w:val="00897E0C"/>
    <w:rsid w:val="008A02FB"/>
    <w:rsid w:val="008A2172"/>
    <w:rsid w:val="008A28C5"/>
    <w:rsid w:val="008A3826"/>
    <w:rsid w:val="008B03F7"/>
    <w:rsid w:val="008B12D7"/>
    <w:rsid w:val="008B135D"/>
    <w:rsid w:val="008B3E30"/>
    <w:rsid w:val="008B4756"/>
    <w:rsid w:val="008B5AA3"/>
    <w:rsid w:val="008B5BA4"/>
    <w:rsid w:val="008B6431"/>
    <w:rsid w:val="008B64CC"/>
    <w:rsid w:val="008B6ABB"/>
    <w:rsid w:val="008C04CD"/>
    <w:rsid w:val="008C0960"/>
    <w:rsid w:val="008C15E2"/>
    <w:rsid w:val="008C18E2"/>
    <w:rsid w:val="008C1D59"/>
    <w:rsid w:val="008C2AEB"/>
    <w:rsid w:val="008C3C59"/>
    <w:rsid w:val="008C4347"/>
    <w:rsid w:val="008C7787"/>
    <w:rsid w:val="008D3673"/>
    <w:rsid w:val="008D4E30"/>
    <w:rsid w:val="008D6016"/>
    <w:rsid w:val="008D7A29"/>
    <w:rsid w:val="008D7F01"/>
    <w:rsid w:val="008E1644"/>
    <w:rsid w:val="008E214A"/>
    <w:rsid w:val="008E29F5"/>
    <w:rsid w:val="008E2FAB"/>
    <w:rsid w:val="008E397C"/>
    <w:rsid w:val="008E4423"/>
    <w:rsid w:val="008E4873"/>
    <w:rsid w:val="008F0CA1"/>
    <w:rsid w:val="008F4A75"/>
    <w:rsid w:val="008F4EC8"/>
    <w:rsid w:val="008F67AC"/>
    <w:rsid w:val="009022F6"/>
    <w:rsid w:val="00905F30"/>
    <w:rsid w:val="009065A3"/>
    <w:rsid w:val="009115F3"/>
    <w:rsid w:val="00911CE1"/>
    <w:rsid w:val="00917F9C"/>
    <w:rsid w:val="0092093B"/>
    <w:rsid w:val="00922C5D"/>
    <w:rsid w:val="00923294"/>
    <w:rsid w:val="00931743"/>
    <w:rsid w:val="00931D13"/>
    <w:rsid w:val="00937AC1"/>
    <w:rsid w:val="00940C66"/>
    <w:rsid w:val="009411B3"/>
    <w:rsid w:val="009435BB"/>
    <w:rsid w:val="00943B37"/>
    <w:rsid w:val="0094419B"/>
    <w:rsid w:val="009468BF"/>
    <w:rsid w:val="00946E47"/>
    <w:rsid w:val="0095071B"/>
    <w:rsid w:val="00952496"/>
    <w:rsid w:val="00955C58"/>
    <w:rsid w:val="00961582"/>
    <w:rsid w:val="00962D87"/>
    <w:rsid w:val="009631C1"/>
    <w:rsid w:val="00963CFD"/>
    <w:rsid w:val="00970AED"/>
    <w:rsid w:val="00971C7A"/>
    <w:rsid w:val="009731D2"/>
    <w:rsid w:val="00973CFC"/>
    <w:rsid w:val="0097482B"/>
    <w:rsid w:val="00975D67"/>
    <w:rsid w:val="00980277"/>
    <w:rsid w:val="009817EC"/>
    <w:rsid w:val="00981A85"/>
    <w:rsid w:val="00983C03"/>
    <w:rsid w:val="0098404E"/>
    <w:rsid w:val="009868BD"/>
    <w:rsid w:val="00987F53"/>
    <w:rsid w:val="00993DEC"/>
    <w:rsid w:val="009945B9"/>
    <w:rsid w:val="00996520"/>
    <w:rsid w:val="00996B1A"/>
    <w:rsid w:val="009A07D5"/>
    <w:rsid w:val="009A1EC7"/>
    <w:rsid w:val="009A42BE"/>
    <w:rsid w:val="009A4F55"/>
    <w:rsid w:val="009A752F"/>
    <w:rsid w:val="009B072A"/>
    <w:rsid w:val="009B0DD6"/>
    <w:rsid w:val="009B1DBF"/>
    <w:rsid w:val="009B2728"/>
    <w:rsid w:val="009B4855"/>
    <w:rsid w:val="009B6644"/>
    <w:rsid w:val="009C2A55"/>
    <w:rsid w:val="009C37A8"/>
    <w:rsid w:val="009C39BD"/>
    <w:rsid w:val="009C3B95"/>
    <w:rsid w:val="009C5153"/>
    <w:rsid w:val="009C70F4"/>
    <w:rsid w:val="009D1962"/>
    <w:rsid w:val="009D3034"/>
    <w:rsid w:val="009D3A95"/>
    <w:rsid w:val="009D5478"/>
    <w:rsid w:val="009D5DAF"/>
    <w:rsid w:val="009D61A7"/>
    <w:rsid w:val="009D7BA3"/>
    <w:rsid w:val="009D7E18"/>
    <w:rsid w:val="009E08F3"/>
    <w:rsid w:val="009E1834"/>
    <w:rsid w:val="009E2EA6"/>
    <w:rsid w:val="009E2ED9"/>
    <w:rsid w:val="009E3246"/>
    <w:rsid w:val="009F05D1"/>
    <w:rsid w:val="009F1909"/>
    <w:rsid w:val="009F228C"/>
    <w:rsid w:val="009F2BA1"/>
    <w:rsid w:val="009F3ACF"/>
    <w:rsid w:val="009F5069"/>
    <w:rsid w:val="00A017AD"/>
    <w:rsid w:val="00A01956"/>
    <w:rsid w:val="00A02EC1"/>
    <w:rsid w:val="00A06052"/>
    <w:rsid w:val="00A07A0D"/>
    <w:rsid w:val="00A10E95"/>
    <w:rsid w:val="00A129B9"/>
    <w:rsid w:val="00A130BD"/>
    <w:rsid w:val="00A13898"/>
    <w:rsid w:val="00A1524E"/>
    <w:rsid w:val="00A162CA"/>
    <w:rsid w:val="00A230C0"/>
    <w:rsid w:val="00A23A4E"/>
    <w:rsid w:val="00A24667"/>
    <w:rsid w:val="00A25EEC"/>
    <w:rsid w:val="00A26EA6"/>
    <w:rsid w:val="00A27EEC"/>
    <w:rsid w:val="00A30474"/>
    <w:rsid w:val="00A30CC5"/>
    <w:rsid w:val="00A32499"/>
    <w:rsid w:val="00A339E2"/>
    <w:rsid w:val="00A33EA6"/>
    <w:rsid w:val="00A3402E"/>
    <w:rsid w:val="00A35EDD"/>
    <w:rsid w:val="00A367B2"/>
    <w:rsid w:val="00A3734E"/>
    <w:rsid w:val="00A37ECE"/>
    <w:rsid w:val="00A4018F"/>
    <w:rsid w:val="00A41246"/>
    <w:rsid w:val="00A424E8"/>
    <w:rsid w:val="00A447E2"/>
    <w:rsid w:val="00A44E71"/>
    <w:rsid w:val="00A454EE"/>
    <w:rsid w:val="00A47059"/>
    <w:rsid w:val="00A502F8"/>
    <w:rsid w:val="00A50AD3"/>
    <w:rsid w:val="00A52236"/>
    <w:rsid w:val="00A5613A"/>
    <w:rsid w:val="00A621F1"/>
    <w:rsid w:val="00A62347"/>
    <w:rsid w:val="00A63961"/>
    <w:rsid w:val="00A63A2F"/>
    <w:rsid w:val="00A6487D"/>
    <w:rsid w:val="00A678A4"/>
    <w:rsid w:val="00A7021E"/>
    <w:rsid w:val="00A73EE4"/>
    <w:rsid w:val="00A75310"/>
    <w:rsid w:val="00A826B3"/>
    <w:rsid w:val="00A82792"/>
    <w:rsid w:val="00A82C40"/>
    <w:rsid w:val="00A8612D"/>
    <w:rsid w:val="00A876D1"/>
    <w:rsid w:val="00A90AC3"/>
    <w:rsid w:val="00A91ADE"/>
    <w:rsid w:val="00A94AD0"/>
    <w:rsid w:val="00A954C3"/>
    <w:rsid w:val="00A96BFF"/>
    <w:rsid w:val="00AA0F83"/>
    <w:rsid w:val="00AA2284"/>
    <w:rsid w:val="00AA436E"/>
    <w:rsid w:val="00AA454D"/>
    <w:rsid w:val="00AB0023"/>
    <w:rsid w:val="00AB2DBC"/>
    <w:rsid w:val="00AB5824"/>
    <w:rsid w:val="00AB62AF"/>
    <w:rsid w:val="00AC0D74"/>
    <w:rsid w:val="00AC1ABD"/>
    <w:rsid w:val="00AC2297"/>
    <w:rsid w:val="00AC6288"/>
    <w:rsid w:val="00AC654F"/>
    <w:rsid w:val="00AC678B"/>
    <w:rsid w:val="00AC679A"/>
    <w:rsid w:val="00AC7683"/>
    <w:rsid w:val="00AD02BB"/>
    <w:rsid w:val="00AE280E"/>
    <w:rsid w:val="00AE2BBD"/>
    <w:rsid w:val="00AE37CB"/>
    <w:rsid w:val="00AE630B"/>
    <w:rsid w:val="00AE6328"/>
    <w:rsid w:val="00AF020E"/>
    <w:rsid w:val="00AF0459"/>
    <w:rsid w:val="00AF069C"/>
    <w:rsid w:val="00AF23EE"/>
    <w:rsid w:val="00AF3782"/>
    <w:rsid w:val="00B03E93"/>
    <w:rsid w:val="00B05CE2"/>
    <w:rsid w:val="00B07C3F"/>
    <w:rsid w:val="00B1096A"/>
    <w:rsid w:val="00B119C6"/>
    <w:rsid w:val="00B12F5B"/>
    <w:rsid w:val="00B13AC2"/>
    <w:rsid w:val="00B14181"/>
    <w:rsid w:val="00B1745B"/>
    <w:rsid w:val="00B2035B"/>
    <w:rsid w:val="00B20C55"/>
    <w:rsid w:val="00B22869"/>
    <w:rsid w:val="00B23AD4"/>
    <w:rsid w:val="00B30368"/>
    <w:rsid w:val="00B3134F"/>
    <w:rsid w:val="00B33FA1"/>
    <w:rsid w:val="00B41AC4"/>
    <w:rsid w:val="00B44F82"/>
    <w:rsid w:val="00B47079"/>
    <w:rsid w:val="00B4763D"/>
    <w:rsid w:val="00B5006F"/>
    <w:rsid w:val="00B503F2"/>
    <w:rsid w:val="00B5254C"/>
    <w:rsid w:val="00B537E6"/>
    <w:rsid w:val="00B55966"/>
    <w:rsid w:val="00B55BB1"/>
    <w:rsid w:val="00B57340"/>
    <w:rsid w:val="00B5765D"/>
    <w:rsid w:val="00B64DD0"/>
    <w:rsid w:val="00B653A2"/>
    <w:rsid w:val="00B706AC"/>
    <w:rsid w:val="00B706B9"/>
    <w:rsid w:val="00B72634"/>
    <w:rsid w:val="00B80AEF"/>
    <w:rsid w:val="00B80F26"/>
    <w:rsid w:val="00B85FF2"/>
    <w:rsid w:val="00B86893"/>
    <w:rsid w:val="00B902B8"/>
    <w:rsid w:val="00B903D0"/>
    <w:rsid w:val="00B920FA"/>
    <w:rsid w:val="00B92226"/>
    <w:rsid w:val="00B951E8"/>
    <w:rsid w:val="00B97EB3"/>
    <w:rsid w:val="00BA1159"/>
    <w:rsid w:val="00BA127C"/>
    <w:rsid w:val="00BA1290"/>
    <w:rsid w:val="00BA213A"/>
    <w:rsid w:val="00BA58FE"/>
    <w:rsid w:val="00BA6046"/>
    <w:rsid w:val="00BB329D"/>
    <w:rsid w:val="00BB558D"/>
    <w:rsid w:val="00BB673F"/>
    <w:rsid w:val="00BC0106"/>
    <w:rsid w:val="00BC0720"/>
    <w:rsid w:val="00BC096B"/>
    <w:rsid w:val="00BC171E"/>
    <w:rsid w:val="00BC1C4B"/>
    <w:rsid w:val="00BC3520"/>
    <w:rsid w:val="00BC3B8C"/>
    <w:rsid w:val="00BC4B5E"/>
    <w:rsid w:val="00BC5B05"/>
    <w:rsid w:val="00BD0459"/>
    <w:rsid w:val="00BD0776"/>
    <w:rsid w:val="00BD0797"/>
    <w:rsid w:val="00BD7537"/>
    <w:rsid w:val="00BE19AC"/>
    <w:rsid w:val="00BE48E7"/>
    <w:rsid w:val="00BE6F50"/>
    <w:rsid w:val="00BF0839"/>
    <w:rsid w:val="00BF1C43"/>
    <w:rsid w:val="00BF2354"/>
    <w:rsid w:val="00BF4547"/>
    <w:rsid w:val="00BF7806"/>
    <w:rsid w:val="00BF787D"/>
    <w:rsid w:val="00C01BEA"/>
    <w:rsid w:val="00C0340B"/>
    <w:rsid w:val="00C10C86"/>
    <w:rsid w:val="00C10D8A"/>
    <w:rsid w:val="00C11F32"/>
    <w:rsid w:val="00C1233A"/>
    <w:rsid w:val="00C123E0"/>
    <w:rsid w:val="00C14B62"/>
    <w:rsid w:val="00C23AD8"/>
    <w:rsid w:val="00C243E6"/>
    <w:rsid w:val="00C33271"/>
    <w:rsid w:val="00C36FD9"/>
    <w:rsid w:val="00C40032"/>
    <w:rsid w:val="00C40791"/>
    <w:rsid w:val="00C420CA"/>
    <w:rsid w:val="00C435AB"/>
    <w:rsid w:val="00C43986"/>
    <w:rsid w:val="00C4407D"/>
    <w:rsid w:val="00C449C5"/>
    <w:rsid w:val="00C4507A"/>
    <w:rsid w:val="00C45BD1"/>
    <w:rsid w:val="00C45DCC"/>
    <w:rsid w:val="00C47185"/>
    <w:rsid w:val="00C506B5"/>
    <w:rsid w:val="00C510C5"/>
    <w:rsid w:val="00C52822"/>
    <w:rsid w:val="00C52E23"/>
    <w:rsid w:val="00C531BA"/>
    <w:rsid w:val="00C53775"/>
    <w:rsid w:val="00C55065"/>
    <w:rsid w:val="00C5519F"/>
    <w:rsid w:val="00C57302"/>
    <w:rsid w:val="00C65A86"/>
    <w:rsid w:val="00C676CA"/>
    <w:rsid w:val="00C7201A"/>
    <w:rsid w:val="00C721F8"/>
    <w:rsid w:val="00C72423"/>
    <w:rsid w:val="00C74950"/>
    <w:rsid w:val="00C75CAA"/>
    <w:rsid w:val="00C803F2"/>
    <w:rsid w:val="00C80D22"/>
    <w:rsid w:val="00C81177"/>
    <w:rsid w:val="00C819FA"/>
    <w:rsid w:val="00C854F8"/>
    <w:rsid w:val="00C85DFB"/>
    <w:rsid w:val="00C929B8"/>
    <w:rsid w:val="00C931B4"/>
    <w:rsid w:val="00C96E59"/>
    <w:rsid w:val="00CA1716"/>
    <w:rsid w:val="00CA4C82"/>
    <w:rsid w:val="00CA769E"/>
    <w:rsid w:val="00CA7A13"/>
    <w:rsid w:val="00CB1F03"/>
    <w:rsid w:val="00CB2870"/>
    <w:rsid w:val="00CB35F7"/>
    <w:rsid w:val="00CB3D28"/>
    <w:rsid w:val="00CB5370"/>
    <w:rsid w:val="00CB55A9"/>
    <w:rsid w:val="00CB5871"/>
    <w:rsid w:val="00CB6A42"/>
    <w:rsid w:val="00CB6B9D"/>
    <w:rsid w:val="00CB6CA7"/>
    <w:rsid w:val="00CB732B"/>
    <w:rsid w:val="00CB7B69"/>
    <w:rsid w:val="00CB7DB5"/>
    <w:rsid w:val="00CC18A1"/>
    <w:rsid w:val="00CC1FEA"/>
    <w:rsid w:val="00CC236A"/>
    <w:rsid w:val="00CC2F34"/>
    <w:rsid w:val="00CC3202"/>
    <w:rsid w:val="00CC7B2C"/>
    <w:rsid w:val="00CC7F4B"/>
    <w:rsid w:val="00CD0108"/>
    <w:rsid w:val="00CD1A60"/>
    <w:rsid w:val="00CD3BC4"/>
    <w:rsid w:val="00CD3E49"/>
    <w:rsid w:val="00CD4F66"/>
    <w:rsid w:val="00CD66C9"/>
    <w:rsid w:val="00CE1DAD"/>
    <w:rsid w:val="00CE339F"/>
    <w:rsid w:val="00CE3824"/>
    <w:rsid w:val="00CE4169"/>
    <w:rsid w:val="00CE4471"/>
    <w:rsid w:val="00CE7E7F"/>
    <w:rsid w:val="00CF0BC1"/>
    <w:rsid w:val="00CF126C"/>
    <w:rsid w:val="00CF28F9"/>
    <w:rsid w:val="00CF2CD7"/>
    <w:rsid w:val="00CF36F9"/>
    <w:rsid w:val="00D0176B"/>
    <w:rsid w:val="00D01794"/>
    <w:rsid w:val="00D04D4C"/>
    <w:rsid w:val="00D07AAF"/>
    <w:rsid w:val="00D11ADE"/>
    <w:rsid w:val="00D17A83"/>
    <w:rsid w:val="00D217BC"/>
    <w:rsid w:val="00D26766"/>
    <w:rsid w:val="00D26A13"/>
    <w:rsid w:val="00D30543"/>
    <w:rsid w:val="00D328B8"/>
    <w:rsid w:val="00D36332"/>
    <w:rsid w:val="00D374F7"/>
    <w:rsid w:val="00D40F03"/>
    <w:rsid w:val="00D41732"/>
    <w:rsid w:val="00D41FBD"/>
    <w:rsid w:val="00D47708"/>
    <w:rsid w:val="00D50815"/>
    <w:rsid w:val="00D50F9A"/>
    <w:rsid w:val="00D52B40"/>
    <w:rsid w:val="00D53308"/>
    <w:rsid w:val="00D53458"/>
    <w:rsid w:val="00D54BDD"/>
    <w:rsid w:val="00D56A1B"/>
    <w:rsid w:val="00D611AC"/>
    <w:rsid w:val="00D61ADD"/>
    <w:rsid w:val="00D61CEB"/>
    <w:rsid w:val="00D62D7E"/>
    <w:rsid w:val="00D6504D"/>
    <w:rsid w:val="00D66787"/>
    <w:rsid w:val="00D71CF4"/>
    <w:rsid w:val="00D72F18"/>
    <w:rsid w:val="00D7450B"/>
    <w:rsid w:val="00D750D1"/>
    <w:rsid w:val="00D75454"/>
    <w:rsid w:val="00D7754D"/>
    <w:rsid w:val="00D77E68"/>
    <w:rsid w:val="00D80192"/>
    <w:rsid w:val="00D81DE8"/>
    <w:rsid w:val="00D83DE1"/>
    <w:rsid w:val="00D84423"/>
    <w:rsid w:val="00D84C67"/>
    <w:rsid w:val="00D870D4"/>
    <w:rsid w:val="00D90043"/>
    <w:rsid w:val="00D904BC"/>
    <w:rsid w:val="00D93A14"/>
    <w:rsid w:val="00D95DC9"/>
    <w:rsid w:val="00DA168C"/>
    <w:rsid w:val="00DA188F"/>
    <w:rsid w:val="00DA2BF1"/>
    <w:rsid w:val="00DA3434"/>
    <w:rsid w:val="00DA4763"/>
    <w:rsid w:val="00DA4FC5"/>
    <w:rsid w:val="00DA52E0"/>
    <w:rsid w:val="00DA7D9D"/>
    <w:rsid w:val="00DB0762"/>
    <w:rsid w:val="00DB0F7F"/>
    <w:rsid w:val="00DB265D"/>
    <w:rsid w:val="00DB6304"/>
    <w:rsid w:val="00DB6F5C"/>
    <w:rsid w:val="00DB6F8D"/>
    <w:rsid w:val="00DC067B"/>
    <w:rsid w:val="00DC1A12"/>
    <w:rsid w:val="00DC1B8C"/>
    <w:rsid w:val="00DC551C"/>
    <w:rsid w:val="00DC6594"/>
    <w:rsid w:val="00DC6BFB"/>
    <w:rsid w:val="00DD1503"/>
    <w:rsid w:val="00DD15F4"/>
    <w:rsid w:val="00DD2F93"/>
    <w:rsid w:val="00DD3B92"/>
    <w:rsid w:val="00DD4537"/>
    <w:rsid w:val="00DD5296"/>
    <w:rsid w:val="00DD540D"/>
    <w:rsid w:val="00DD7449"/>
    <w:rsid w:val="00DD7B15"/>
    <w:rsid w:val="00DE0A32"/>
    <w:rsid w:val="00DE258F"/>
    <w:rsid w:val="00DE2D1D"/>
    <w:rsid w:val="00DE3F03"/>
    <w:rsid w:val="00DE4E97"/>
    <w:rsid w:val="00DE53F5"/>
    <w:rsid w:val="00DE573E"/>
    <w:rsid w:val="00DF0BB1"/>
    <w:rsid w:val="00DF37C1"/>
    <w:rsid w:val="00DF46A6"/>
    <w:rsid w:val="00DF4720"/>
    <w:rsid w:val="00DF502F"/>
    <w:rsid w:val="00DF5FC6"/>
    <w:rsid w:val="00E04125"/>
    <w:rsid w:val="00E05000"/>
    <w:rsid w:val="00E0562C"/>
    <w:rsid w:val="00E07FB7"/>
    <w:rsid w:val="00E11277"/>
    <w:rsid w:val="00E15B64"/>
    <w:rsid w:val="00E17AF3"/>
    <w:rsid w:val="00E2196B"/>
    <w:rsid w:val="00E23C38"/>
    <w:rsid w:val="00E23DED"/>
    <w:rsid w:val="00E25E0D"/>
    <w:rsid w:val="00E27181"/>
    <w:rsid w:val="00E34CDA"/>
    <w:rsid w:val="00E36429"/>
    <w:rsid w:val="00E37AEB"/>
    <w:rsid w:val="00E41549"/>
    <w:rsid w:val="00E417F3"/>
    <w:rsid w:val="00E50109"/>
    <w:rsid w:val="00E504D3"/>
    <w:rsid w:val="00E5146E"/>
    <w:rsid w:val="00E5207E"/>
    <w:rsid w:val="00E535A0"/>
    <w:rsid w:val="00E549BF"/>
    <w:rsid w:val="00E5670E"/>
    <w:rsid w:val="00E5689F"/>
    <w:rsid w:val="00E575F8"/>
    <w:rsid w:val="00E609E8"/>
    <w:rsid w:val="00E6117B"/>
    <w:rsid w:val="00E6331B"/>
    <w:rsid w:val="00E64A56"/>
    <w:rsid w:val="00E64BD6"/>
    <w:rsid w:val="00E663C5"/>
    <w:rsid w:val="00E667E7"/>
    <w:rsid w:val="00E74E59"/>
    <w:rsid w:val="00E76A8A"/>
    <w:rsid w:val="00E77FB1"/>
    <w:rsid w:val="00E8170F"/>
    <w:rsid w:val="00E85DF5"/>
    <w:rsid w:val="00E87615"/>
    <w:rsid w:val="00E8784C"/>
    <w:rsid w:val="00E87A21"/>
    <w:rsid w:val="00E94176"/>
    <w:rsid w:val="00E94B9E"/>
    <w:rsid w:val="00E9613F"/>
    <w:rsid w:val="00E96912"/>
    <w:rsid w:val="00E97E90"/>
    <w:rsid w:val="00EA0265"/>
    <w:rsid w:val="00EA06E1"/>
    <w:rsid w:val="00EA195F"/>
    <w:rsid w:val="00EA41AA"/>
    <w:rsid w:val="00EA4970"/>
    <w:rsid w:val="00EA587C"/>
    <w:rsid w:val="00EA5EBD"/>
    <w:rsid w:val="00EA6605"/>
    <w:rsid w:val="00EA78D2"/>
    <w:rsid w:val="00EB1F16"/>
    <w:rsid w:val="00EB2FD9"/>
    <w:rsid w:val="00EB42F7"/>
    <w:rsid w:val="00EB47D6"/>
    <w:rsid w:val="00EB5F88"/>
    <w:rsid w:val="00EB673E"/>
    <w:rsid w:val="00EC0E53"/>
    <w:rsid w:val="00EC385F"/>
    <w:rsid w:val="00EC448A"/>
    <w:rsid w:val="00EC4AD2"/>
    <w:rsid w:val="00EC6682"/>
    <w:rsid w:val="00EC7FF6"/>
    <w:rsid w:val="00ED0D8A"/>
    <w:rsid w:val="00ED12FF"/>
    <w:rsid w:val="00ED1FA2"/>
    <w:rsid w:val="00ED3560"/>
    <w:rsid w:val="00ED41CF"/>
    <w:rsid w:val="00EE3CAA"/>
    <w:rsid w:val="00EE4C5F"/>
    <w:rsid w:val="00EE51E9"/>
    <w:rsid w:val="00EE5636"/>
    <w:rsid w:val="00EE5ED4"/>
    <w:rsid w:val="00EE7F1A"/>
    <w:rsid w:val="00EF0EA7"/>
    <w:rsid w:val="00F00037"/>
    <w:rsid w:val="00F00B98"/>
    <w:rsid w:val="00F059B6"/>
    <w:rsid w:val="00F0697E"/>
    <w:rsid w:val="00F137A4"/>
    <w:rsid w:val="00F24ADD"/>
    <w:rsid w:val="00F24C72"/>
    <w:rsid w:val="00F24D94"/>
    <w:rsid w:val="00F24DA6"/>
    <w:rsid w:val="00F2742B"/>
    <w:rsid w:val="00F30063"/>
    <w:rsid w:val="00F30F08"/>
    <w:rsid w:val="00F31536"/>
    <w:rsid w:val="00F33BAA"/>
    <w:rsid w:val="00F33CF4"/>
    <w:rsid w:val="00F3456A"/>
    <w:rsid w:val="00F377FF"/>
    <w:rsid w:val="00F40224"/>
    <w:rsid w:val="00F40227"/>
    <w:rsid w:val="00F41178"/>
    <w:rsid w:val="00F41DD4"/>
    <w:rsid w:val="00F4473A"/>
    <w:rsid w:val="00F4572B"/>
    <w:rsid w:val="00F45894"/>
    <w:rsid w:val="00F459DF"/>
    <w:rsid w:val="00F45DDD"/>
    <w:rsid w:val="00F47793"/>
    <w:rsid w:val="00F47A9E"/>
    <w:rsid w:val="00F47B9A"/>
    <w:rsid w:val="00F5043A"/>
    <w:rsid w:val="00F508B6"/>
    <w:rsid w:val="00F5121E"/>
    <w:rsid w:val="00F51EE5"/>
    <w:rsid w:val="00F531DF"/>
    <w:rsid w:val="00F56532"/>
    <w:rsid w:val="00F61D40"/>
    <w:rsid w:val="00F620F5"/>
    <w:rsid w:val="00F657C1"/>
    <w:rsid w:val="00F715D7"/>
    <w:rsid w:val="00F72DA1"/>
    <w:rsid w:val="00F749CF"/>
    <w:rsid w:val="00F7560F"/>
    <w:rsid w:val="00F80064"/>
    <w:rsid w:val="00F826C4"/>
    <w:rsid w:val="00F83487"/>
    <w:rsid w:val="00F835EA"/>
    <w:rsid w:val="00F84720"/>
    <w:rsid w:val="00F85F8A"/>
    <w:rsid w:val="00F8612D"/>
    <w:rsid w:val="00F87530"/>
    <w:rsid w:val="00F91E37"/>
    <w:rsid w:val="00F9250C"/>
    <w:rsid w:val="00F9268C"/>
    <w:rsid w:val="00F92C41"/>
    <w:rsid w:val="00F93307"/>
    <w:rsid w:val="00FA063A"/>
    <w:rsid w:val="00FA1662"/>
    <w:rsid w:val="00FA3940"/>
    <w:rsid w:val="00FA5D99"/>
    <w:rsid w:val="00FA77C9"/>
    <w:rsid w:val="00FB244E"/>
    <w:rsid w:val="00FB31AC"/>
    <w:rsid w:val="00FB5C8B"/>
    <w:rsid w:val="00FC09FF"/>
    <w:rsid w:val="00FC0AAC"/>
    <w:rsid w:val="00FC19C5"/>
    <w:rsid w:val="00FC2041"/>
    <w:rsid w:val="00FC20B8"/>
    <w:rsid w:val="00FC2FA0"/>
    <w:rsid w:val="00FC3A2A"/>
    <w:rsid w:val="00FC6F76"/>
    <w:rsid w:val="00FC6FDB"/>
    <w:rsid w:val="00FC7591"/>
    <w:rsid w:val="00FD0444"/>
    <w:rsid w:val="00FD0BED"/>
    <w:rsid w:val="00FD1ED8"/>
    <w:rsid w:val="00FD26EC"/>
    <w:rsid w:val="00FD37FE"/>
    <w:rsid w:val="00FD3E74"/>
    <w:rsid w:val="00FE016E"/>
    <w:rsid w:val="00FE119D"/>
    <w:rsid w:val="00FE1700"/>
    <w:rsid w:val="00FE197B"/>
    <w:rsid w:val="00FE2879"/>
    <w:rsid w:val="00FE3C0C"/>
    <w:rsid w:val="00FE3C69"/>
    <w:rsid w:val="00FE407A"/>
    <w:rsid w:val="00FE4551"/>
    <w:rsid w:val="00FE6173"/>
    <w:rsid w:val="00FE7D5A"/>
    <w:rsid w:val="00FF16DF"/>
    <w:rsid w:val="00FF21F8"/>
    <w:rsid w:val="00FF3FD4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CF37C05"/>
  <w15:docId w15:val="{7CDDB0E4-2D67-4325-8679-24A2B8669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F55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widowControl w:val="0"/>
      <w:numPr>
        <w:ilvl w:val="1"/>
        <w:numId w:val="1"/>
      </w:numPr>
      <w:spacing w:line="360" w:lineRule="auto"/>
      <w:ind w:left="0" w:firstLine="720"/>
      <w:jc w:val="both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qFormat/>
    <w:rsid w:val="0084663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color w:val="auto"/>
      <w:sz w:val="28"/>
      <w:szCs w:val="28"/>
      <w:lang w:val="uk-UA"/>
    </w:rPr>
  </w:style>
  <w:style w:type="character" w:customStyle="1" w:styleId="WW8Num2z0">
    <w:name w:val="WW8Num2z0"/>
    <w:rPr>
      <w:rFonts w:ascii="Wingdings" w:hAnsi="Wingdings" w:cs="Wingdings"/>
      <w:lang w:val="uk-UA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lang w:val="uk-UA"/>
    </w:rPr>
  </w:style>
  <w:style w:type="character" w:customStyle="1" w:styleId="WW8Num6z0">
    <w:name w:val="WW8Num6z0"/>
    <w:rPr>
      <w:lang w:val="uk-UA"/>
    </w:rPr>
  </w:style>
  <w:style w:type="character" w:customStyle="1" w:styleId="WW8Num3z1">
    <w:name w:val="WW8Num3z1"/>
    <w:rPr>
      <w:rFonts w:cs="Times New Roman"/>
      <w:sz w:val="28"/>
      <w:szCs w:val="28"/>
      <w:lang w:val="uk-UA"/>
    </w:rPr>
  </w:style>
  <w:style w:type="character" w:customStyle="1" w:styleId="WW8Num5z0">
    <w:name w:val="WW8Num5z0"/>
    <w:rPr>
      <w:rFonts w:ascii="Times New Roman" w:hAnsi="Times New Roman" w:cs="Times New Roman"/>
      <w:b w:val="0"/>
      <w:sz w:val="28"/>
      <w:szCs w:val="28"/>
      <w:lang w:val="uk-UA"/>
    </w:rPr>
  </w:style>
  <w:style w:type="character" w:customStyle="1" w:styleId="WW8Num7z0">
    <w:name w:val="WW8Num7z0"/>
    <w:rPr>
      <w:rFonts w:ascii="Times New Roman" w:hAnsi="Times New Roman" w:cs="Times New Roman"/>
      <w:b w:val="0"/>
      <w:color w:val="000000"/>
      <w:sz w:val="28"/>
      <w:szCs w:val="28"/>
      <w:lang w:val="uk-UA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</w:style>
  <w:style w:type="character" w:customStyle="1" w:styleId="WW8Num12z1">
    <w:name w:val="WW8Num12z1"/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Calibri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20">
    <w:name w:val="Основной шрифт абзаца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sz w:val="28"/>
      <w:szCs w:val="28"/>
      <w:lang w:val="uk-UA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1z0">
    <w:name w:val="WW8Num11z0"/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Times New Roman" w:hAnsi="Symbol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b/>
      <w:bCs/>
      <w:sz w:val="28"/>
      <w:szCs w:val="28"/>
      <w:lang w:val="uk-UA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1z4">
    <w:name w:val="WW8Num21z4"/>
    <w:rPr>
      <w:rFonts w:ascii="Courier New" w:hAnsi="Courier New" w:cs="Courier New"/>
    </w:rPr>
  </w:style>
  <w:style w:type="character" w:customStyle="1" w:styleId="WW8Num22z0">
    <w:name w:val="WW8Num22z0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hAnsi="Times New Roman" w:cs="Times New Roman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/>
      <w:b w:val="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styleId="a4">
    <w:name w:val="Hyperlink"/>
    <w:rPr>
      <w:color w:val="0000FF"/>
      <w:u w:val="single"/>
    </w:rPr>
  </w:style>
  <w:style w:type="character" w:customStyle="1" w:styleId="a5">
    <w:name w:val="Символ нумерации"/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character" w:styleId="a7">
    <w:name w:val="Strong"/>
    <w:qFormat/>
    <w:rPr>
      <w:b/>
      <w:bCs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a"/>
    <w:next w:val="a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Mangal"/>
    </w:rPr>
  </w:style>
  <w:style w:type="paragraph" w:customStyle="1" w:styleId="11">
    <w:name w:val="Назва об'є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pPr>
      <w:suppressLineNumbers/>
    </w:pPr>
    <w:rPr>
      <w:rFonts w:cs="Mangal"/>
    </w:rPr>
  </w:style>
  <w:style w:type="paragraph" w:customStyle="1" w:styleId="12">
    <w:name w:val="Заголовок1"/>
    <w:basedOn w:val="a"/>
    <w:next w:val="a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styleId="aa">
    <w:name w:val="Body Text Indent"/>
    <w:basedOn w:val="a"/>
    <w:pPr>
      <w:ind w:firstLine="567"/>
    </w:pPr>
    <w:rPr>
      <w:sz w:val="28"/>
      <w:lang w:val="uk-UA"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ad">
    <w:name w:val="Title"/>
    <w:basedOn w:val="a"/>
    <w:next w:val="ae"/>
    <w:qFormat/>
    <w:pPr>
      <w:spacing w:line="360" w:lineRule="auto"/>
      <w:jc w:val="center"/>
    </w:pPr>
    <w:rPr>
      <w:caps/>
      <w:sz w:val="32"/>
      <w:lang w:val="uk-UA"/>
    </w:rPr>
  </w:style>
  <w:style w:type="paragraph" w:styleId="ae">
    <w:name w:val="Subtitle"/>
    <w:basedOn w:val="a"/>
    <w:next w:val="a8"/>
    <w:qFormat/>
    <w:pPr>
      <w:tabs>
        <w:tab w:val="left" w:pos="1122"/>
      </w:tabs>
      <w:spacing w:after="160"/>
      <w:ind w:left="1496" w:hanging="1496"/>
      <w:jc w:val="both"/>
    </w:pPr>
    <w:rPr>
      <w:sz w:val="28"/>
      <w:lang w:val="uk-UA"/>
    </w:rPr>
  </w:style>
  <w:style w:type="paragraph" w:customStyle="1" w:styleId="21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af">
    <w:name w:val="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0">
    <w:name w:val="Знак Знак"/>
    <w:basedOn w:val="a"/>
    <w:rPr>
      <w:rFonts w:ascii="Verdana" w:hAnsi="Verdana" w:cs="Verdana"/>
      <w:sz w:val="28"/>
      <w:szCs w:val="28"/>
      <w:lang w:val="en-US"/>
    </w:rPr>
  </w:style>
  <w:style w:type="paragraph" w:styleId="af1">
    <w:name w:val="footer"/>
    <w:basedOn w:val="a"/>
    <w:link w:val="af2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WW-">
    <w:name w:val="WW- Знак"/>
    <w:basedOn w:val="a"/>
    <w:rPr>
      <w:rFonts w:ascii="Verdana" w:hAnsi="Verdana" w:cs="Verdana"/>
      <w:sz w:val="28"/>
      <w:szCs w:val="28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1 Знак Знак Знак Знак Знак Знак Знак Знак Знак Знак Знак Знак1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Normal (Web)"/>
    <w:basedOn w:val="a"/>
    <w:pPr>
      <w:spacing w:before="100" w:after="100"/>
    </w:pPr>
    <w:rPr>
      <w:rFonts w:eastAsia="SimSun"/>
      <w:lang w:val="uk-UA"/>
    </w:rPr>
  </w:style>
  <w:style w:type="paragraph" w:customStyle="1" w:styleId="15">
    <w:name w:val="Знак Знак1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11">
    <w:name w:val="Знак Знак1 Знак Знак Знак Знак1"/>
    <w:basedOn w:val="a"/>
    <w:rPr>
      <w:rFonts w:ascii="Verdana" w:hAnsi="Verdana" w:cs="Verdana"/>
      <w:sz w:val="20"/>
      <w:szCs w:val="20"/>
      <w:lang w:val="uk-UA"/>
    </w:rPr>
  </w:style>
  <w:style w:type="paragraph" w:customStyle="1" w:styleId="af5">
    <w:name w:val="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6">
    <w:name w:val="Знак Знак1 Знак Знак Знак Знак 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7">
    <w:name w:val="Знак Знак Знак Знак Знак Знак Знак Знак1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8">
    <w:name w:val="Знак Знак1 Знак Знак Знак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6">
    <w:name w:val="List Paragraph"/>
    <w:basedOn w:val="a"/>
    <w:uiPriority w:val="34"/>
    <w:qFormat/>
    <w:pPr>
      <w:widowControl w:val="0"/>
      <w:ind w:left="708"/>
    </w:pPr>
    <w:rPr>
      <w:rFonts w:ascii="Courier New" w:hAnsi="Courier New" w:cs="Courier New"/>
      <w:color w:val="000000"/>
      <w:lang w:val="uk-UA"/>
    </w:rPr>
  </w:style>
  <w:style w:type="paragraph" w:customStyle="1" w:styleId="19">
    <w:name w:val="Знак Знак1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8"/>
  </w:style>
  <w:style w:type="paragraph" w:customStyle="1" w:styleId="1a">
    <w:name w:val="Знак Знак Знак Знак Знак Знак1 Знак"/>
    <w:basedOn w:val="a"/>
    <w:pPr>
      <w:suppressAutoHyphens w:val="0"/>
    </w:pPr>
    <w:rPr>
      <w:rFonts w:ascii="Verdana" w:hAnsi="Verdana" w:cs="Verdana"/>
      <w:sz w:val="20"/>
      <w:szCs w:val="20"/>
      <w:lang w:val="en-US"/>
    </w:rPr>
  </w:style>
  <w:style w:type="paragraph" w:customStyle="1" w:styleId="1b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 w:cs="Antiqua"/>
      <w:b/>
      <w:position w:val="-22"/>
      <w:sz w:val="26"/>
      <w:szCs w:val="20"/>
      <w:lang w:val="uk-U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8"/>
  </w:style>
  <w:style w:type="paragraph" w:customStyle="1" w:styleId="FR1">
    <w:name w:val="FR1"/>
    <w:rsid w:val="00C4507A"/>
    <w:pPr>
      <w:widowControl w:val="0"/>
      <w:suppressAutoHyphens/>
      <w:autoSpaceDE w:val="0"/>
    </w:pPr>
    <w:rPr>
      <w:b/>
      <w:bCs/>
      <w:sz w:val="16"/>
      <w:szCs w:val="16"/>
      <w:lang w:eastAsia="ar-SA"/>
    </w:rPr>
  </w:style>
  <w:style w:type="paragraph" w:customStyle="1" w:styleId="afa">
    <w:name w:val="Знак Знак Знак Знак Знак Знак Знак"/>
    <w:basedOn w:val="a"/>
    <w:rsid w:val="00C4507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2">
    <w:name w:val="Нижний колонтитул Знак"/>
    <w:link w:val="af1"/>
    <w:uiPriority w:val="99"/>
    <w:rsid w:val="00897E0C"/>
    <w:rPr>
      <w:sz w:val="24"/>
      <w:szCs w:val="24"/>
      <w:lang w:eastAsia="ar-SA"/>
    </w:rPr>
  </w:style>
  <w:style w:type="paragraph" w:customStyle="1" w:styleId="afb">
    <w:name w:val="Знак Знак Знак Знак"/>
    <w:basedOn w:val="a"/>
    <w:rsid w:val="00E0562C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c">
    <w:name w:val="Знак Знак Знак Знак Знак"/>
    <w:basedOn w:val="a"/>
    <w:rsid w:val="00DB0F7F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customStyle="1" w:styleId="rvts23">
    <w:name w:val="rvts23"/>
    <w:rsid w:val="007850F2"/>
  </w:style>
  <w:style w:type="paragraph" w:customStyle="1" w:styleId="rvps6">
    <w:name w:val="rvps6"/>
    <w:basedOn w:val="a"/>
    <w:rsid w:val="007850F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d">
    <w:name w:val="No Spacing"/>
    <w:uiPriority w:val="1"/>
    <w:qFormat/>
    <w:rsid w:val="0007080F"/>
    <w:pPr>
      <w:suppressAutoHyphens/>
    </w:pPr>
    <w:rPr>
      <w:sz w:val="24"/>
      <w:szCs w:val="24"/>
      <w:lang w:val="ru-RU" w:eastAsia="ar-SA"/>
    </w:rPr>
  </w:style>
  <w:style w:type="character" w:customStyle="1" w:styleId="rvts0">
    <w:name w:val="rvts0"/>
    <w:rsid w:val="0023331E"/>
  </w:style>
  <w:style w:type="character" w:customStyle="1" w:styleId="rvts9">
    <w:name w:val="rvts9"/>
    <w:rsid w:val="0023331E"/>
  </w:style>
  <w:style w:type="paragraph" w:customStyle="1" w:styleId="rvps2">
    <w:name w:val="rvps2"/>
    <w:basedOn w:val="a"/>
    <w:rsid w:val="00DA7D9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fe">
    <w:name w:val="Знак Знак Знак"/>
    <w:basedOn w:val="a"/>
    <w:rsid w:val="008B5AA3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styleId="aff">
    <w:name w:val="FollowedHyperlink"/>
    <w:uiPriority w:val="99"/>
    <w:semiHidden/>
    <w:unhideWhenUsed/>
    <w:rsid w:val="008A02FB"/>
    <w:rPr>
      <w:color w:val="800080"/>
      <w:u w:val="single"/>
    </w:rPr>
  </w:style>
  <w:style w:type="character" w:customStyle="1" w:styleId="30">
    <w:name w:val="Заголовок 3 Знак"/>
    <w:link w:val="3"/>
    <w:rsid w:val="0084663D"/>
    <w:rPr>
      <w:rFonts w:ascii="Arial" w:hAnsi="Arial" w:cs="Arial"/>
      <w:b/>
      <w:bCs/>
      <w:sz w:val="26"/>
      <w:szCs w:val="26"/>
      <w:lang w:eastAsia="ar-SA"/>
    </w:rPr>
  </w:style>
  <w:style w:type="character" w:customStyle="1" w:styleId="ac">
    <w:name w:val="Верхний колонтитул Знак"/>
    <w:link w:val="ab"/>
    <w:uiPriority w:val="99"/>
    <w:rsid w:val="0000668B"/>
    <w:rPr>
      <w:sz w:val="24"/>
      <w:szCs w:val="24"/>
      <w:lang w:val="ru-RU" w:eastAsia="ar-SA"/>
    </w:rPr>
  </w:style>
  <w:style w:type="table" w:styleId="aff0">
    <w:name w:val="Table Grid"/>
    <w:basedOn w:val="a1"/>
    <w:uiPriority w:val="39"/>
    <w:rsid w:val="00030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22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1F184-0F68-4772-83B2-5ADAD60CC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2143</Words>
  <Characters>1223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>SPecialiST RePack</Company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creator>Samyj xrenovyj</dc:creator>
  <cp:lastModifiedBy>user</cp:lastModifiedBy>
  <cp:revision>2</cp:revision>
  <cp:lastPrinted>2021-12-06T06:13:00Z</cp:lastPrinted>
  <dcterms:created xsi:type="dcterms:W3CDTF">2022-04-11T06:33:00Z</dcterms:created>
  <dcterms:modified xsi:type="dcterms:W3CDTF">2022-04-11T06:33:00Z</dcterms:modified>
</cp:coreProperties>
</file>